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6F7" w:rsidRPr="00F8790A" w:rsidRDefault="00247EEB" w:rsidP="00F456CF">
      <w:pPr>
        <w:keepNext/>
        <w:keepLines/>
        <w:ind w:firstLine="0"/>
        <w:jc w:val="center"/>
        <w:rPr>
          <w:rFonts w:ascii="Liberation Serif" w:hAnsi="Liberation Serif"/>
          <w:sz w:val="32"/>
          <w:szCs w:val="32"/>
        </w:rPr>
      </w:pPr>
      <w:r w:rsidRPr="00F8790A">
        <w:rPr>
          <w:rFonts w:ascii="Liberation Serif" w:hAnsi="Liberation Serif"/>
          <w:b/>
          <w:noProof/>
          <w:sz w:val="16"/>
          <w:szCs w:val="16"/>
        </w:rPr>
        <w:drawing>
          <wp:anchor distT="0" distB="0" distL="114300" distR="114300" simplePos="0" relativeHeight="251657728" behindDoc="0" locked="0" layoutInCell="1" allowOverlap="1">
            <wp:simplePos x="0" y="0"/>
            <wp:positionH relativeFrom="column">
              <wp:posOffset>2823845</wp:posOffset>
            </wp:positionH>
            <wp:positionV relativeFrom="paragraph">
              <wp:posOffset>2540</wp:posOffset>
            </wp:positionV>
            <wp:extent cx="523875" cy="871220"/>
            <wp:effectExtent l="0" t="0" r="9525" b="5080"/>
            <wp:wrapSquare wrapText="bothSides"/>
            <wp:docPr id="7" name="Рисунок 7" descr="черно-белый вари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черно-белый вариант"/>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875" cy="871220"/>
                    </a:xfrm>
                    <a:prstGeom prst="rect">
                      <a:avLst/>
                    </a:prstGeom>
                    <a:noFill/>
                  </pic:spPr>
                </pic:pic>
              </a:graphicData>
            </a:graphic>
            <wp14:sizeRelH relativeFrom="page">
              <wp14:pctWidth>0</wp14:pctWidth>
            </wp14:sizeRelH>
            <wp14:sizeRelV relativeFrom="page">
              <wp14:pctHeight>0</wp14:pctHeight>
            </wp14:sizeRelV>
          </wp:anchor>
        </w:drawing>
      </w:r>
    </w:p>
    <w:p w:rsidR="00D006F7" w:rsidRPr="00F8790A" w:rsidRDefault="00D006F7" w:rsidP="00F456CF">
      <w:pPr>
        <w:keepNext/>
        <w:keepLines/>
        <w:ind w:firstLine="0"/>
        <w:jc w:val="center"/>
        <w:rPr>
          <w:rFonts w:ascii="Liberation Serif" w:hAnsi="Liberation Serif"/>
          <w:b/>
          <w:sz w:val="16"/>
          <w:szCs w:val="16"/>
        </w:rPr>
      </w:pPr>
    </w:p>
    <w:p w:rsidR="00D006F7" w:rsidRPr="00F8790A" w:rsidRDefault="00D006F7" w:rsidP="00F456CF">
      <w:pPr>
        <w:keepNext/>
        <w:keepLines/>
        <w:ind w:firstLine="0"/>
        <w:jc w:val="center"/>
        <w:rPr>
          <w:rFonts w:ascii="Liberation Serif" w:hAnsi="Liberation Serif"/>
          <w:b/>
          <w:sz w:val="32"/>
          <w:szCs w:val="32"/>
        </w:rPr>
      </w:pPr>
    </w:p>
    <w:p w:rsidR="00F456CF" w:rsidRDefault="00F456CF" w:rsidP="00F456CF">
      <w:pPr>
        <w:keepNext/>
        <w:keepLines/>
        <w:ind w:firstLine="0"/>
        <w:jc w:val="center"/>
        <w:rPr>
          <w:rFonts w:ascii="Liberation Serif" w:hAnsi="Liberation Serif" w:cs="Liberation Serif"/>
          <w:b/>
          <w:sz w:val="32"/>
          <w:szCs w:val="32"/>
        </w:rPr>
      </w:pPr>
    </w:p>
    <w:p w:rsidR="00F456CF" w:rsidRDefault="00F456CF" w:rsidP="00F456CF">
      <w:pPr>
        <w:keepNext/>
        <w:keepLines/>
        <w:ind w:firstLine="0"/>
        <w:jc w:val="center"/>
        <w:rPr>
          <w:rFonts w:ascii="Liberation Serif" w:hAnsi="Liberation Serif" w:cs="Liberation Serif"/>
          <w:b/>
          <w:sz w:val="32"/>
          <w:szCs w:val="32"/>
        </w:rPr>
      </w:pPr>
    </w:p>
    <w:p w:rsidR="00D006F7" w:rsidRPr="00F8790A" w:rsidRDefault="00D006F7" w:rsidP="00F456CF">
      <w:pPr>
        <w:keepNext/>
        <w:keepLines/>
        <w:ind w:firstLine="0"/>
        <w:jc w:val="center"/>
        <w:rPr>
          <w:rFonts w:ascii="Liberation Serif" w:hAnsi="Liberation Serif" w:cs="Liberation Serif"/>
          <w:b/>
          <w:sz w:val="32"/>
          <w:szCs w:val="32"/>
        </w:rPr>
      </w:pPr>
      <w:r w:rsidRPr="00F8790A">
        <w:rPr>
          <w:rFonts w:ascii="Liberation Serif" w:hAnsi="Liberation Serif" w:cs="Liberation Serif"/>
          <w:b/>
          <w:sz w:val="32"/>
          <w:szCs w:val="32"/>
        </w:rPr>
        <w:t>ДУМА</w:t>
      </w:r>
    </w:p>
    <w:p w:rsidR="00D006F7" w:rsidRPr="00F8790A" w:rsidRDefault="00D006F7" w:rsidP="00F456CF">
      <w:pPr>
        <w:keepNext/>
        <w:keepLines/>
        <w:ind w:firstLine="0"/>
        <w:jc w:val="center"/>
        <w:rPr>
          <w:rFonts w:ascii="Liberation Serif" w:hAnsi="Liberation Serif" w:cs="Liberation Serif"/>
          <w:b/>
          <w:sz w:val="30"/>
          <w:szCs w:val="30"/>
        </w:rPr>
      </w:pPr>
      <w:r w:rsidRPr="00F8790A">
        <w:rPr>
          <w:rFonts w:ascii="Liberation Serif" w:hAnsi="Liberation Serif" w:cs="Liberation Serif"/>
          <w:b/>
          <w:sz w:val="30"/>
          <w:szCs w:val="30"/>
        </w:rPr>
        <w:t>НОВОУРАЛЬСКОГО ГОРОДСКОГО ОКРУГА</w:t>
      </w:r>
    </w:p>
    <w:p w:rsidR="00D006F7" w:rsidRPr="00F8790A" w:rsidRDefault="00D006F7" w:rsidP="0010060B">
      <w:pPr>
        <w:keepNext/>
        <w:keepLines/>
        <w:shd w:val="clear" w:color="auto" w:fill="FFFFFF"/>
        <w:jc w:val="center"/>
        <w:rPr>
          <w:rFonts w:ascii="Liberation Serif" w:hAnsi="Liberation Serif" w:cs="Liberation Serif"/>
          <w:b/>
          <w:sz w:val="16"/>
        </w:rPr>
      </w:pPr>
    </w:p>
    <w:p w:rsidR="00D006F7" w:rsidRPr="00F8790A" w:rsidRDefault="00247EEB" w:rsidP="0010060B">
      <w:pPr>
        <w:keepNext/>
        <w:keepLines/>
        <w:jc w:val="center"/>
        <w:rPr>
          <w:rFonts w:ascii="Liberation Serif" w:hAnsi="Liberation Serif" w:cs="Liberation Serif"/>
          <w:b/>
          <w:sz w:val="12"/>
        </w:rPr>
      </w:pPr>
      <w:r w:rsidRPr="00F8790A">
        <w:rPr>
          <w:rFonts w:ascii="Liberation Serif" w:hAnsi="Liberation Serif" w:cs="Liberation Serif"/>
          <w:noProof/>
          <w:sz w:val="36"/>
          <w:szCs w:val="36"/>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27940</wp:posOffset>
                </wp:positionV>
                <wp:extent cx="6314440" cy="0"/>
                <wp:effectExtent l="33655" t="36195" r="33655" b="304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444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58621"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pt" to="497.2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" strokeweight="4.5pt">
                <v:stroke linestyle="thickThin"/>
              </v:line>
            </w:pict>
          </mc:Fallback>
        </mc:AlternateContent>
      </w:r>
    </w:p>
    <w:p w:rsidR="001430BE" w:rsidRPr="00F8790A" w:rsidRDefault="006558D2" w:rsidP="0010060B">
      <w:pPr>
        <w:keepNext/>
        <w:keepLines/>
        <w:jc w:val="right"/>
        <w:rPr>
          <w:rFonts w:ascii="Liberation Serif" w:hAnsi="Liberation Serif" w:cs="Liberation Serif"/>
          <w:b/>
          <w:sz w:val="28"/>
          <w:szCs w:val="28"/>
        </w:rPr>
      </w:pPr>
      <w:r w:rsidRPr="00F8790A">
        <w:rPr>
          <w:rFonts w:ascii="Liberation Serif" w:hAnsi="Liberation Serif" w:cs="Liberation Serif"/>
          <w:b/>
          <w:sz w:val="28"/>
          <w:szCs w:val="28"/>
        </w:rPr>
        <w:t>ПРОЕКТ</w:t>
      </w:r>
    </w:p>
    <w:p w:rsidR="00D006F7" w:rsidRPr="00F8790A" w:rsidRDefault="00D006F7" w:rsidP="00F456CF">
      <w:pPr>
        <w:keepNext/>
        <w:keepLines/>
        <w:ind w:firstLine="0"/>
        <w:jc w:val="center"/>
        <w:rPr>
          <w:rFonts w:ascii="Liberation Serif" w:hAnsi="Liberation Serif" w:cs="Liberation Serif"/>
          <w:b/>
          <w:sz w:val="34"/>
          <w:szCs w:val="34"/>
        </w:rPr>
      </w:pPr>
      <w:r w:rsidRPr="00F8790A">
        <w:rPr>
          <w:rFonts w:ascii="Liberation Serif" w:hAnsi="Liberation Serif" w:cs="Liberation Serif"/>
          <w:b/>
          <w:sz w:val="34"/>
          <w:szCs w:val="34"/>
        </w:rPr>
        <w:t>РЕШЕНИЕ</w:t>
      </w:r>
    </w:p>
    <w:p w:rsidR="00D006F7" w:rsidRPr="00F8790A" w:rsidRDefault="00D006F7" w:rsidP="0010060B">
      <w:pPr>
        <w:keepNext/>
        <w:keepLines/>
        <w:rPr>
          <w:rFonts w:ascii="Liberation Serif" w:hAnsi="Liberation Serif" w:cs="Liberation Serif"/>
          <w:sz w:val="28"/>
        </w:rPr>
      </w:pPr>
    </w:p>
    <w:p w:rsidR="00D006F7" w:rsidRPr="00F8790A" w:rsidRDefault="002F35EE" w:rsidP="0010060B">
      <w:pPr>
        <w:keepNext/>
        <w:keepLines/>
        <w:ind w:firstLine="0"/>
        <w:rPr>
          <w:rFonts w:ascii="Liberation Serif" w:hAnsi="Liberation Serif" w:cs="Liberation Serif"/>
          <w:sz w:val="28"/>
        </w:rPr>
      </w:pPr>
      <w:r w:rsidRPr="00F8790A">
        <w:rPr>
          <w:rFonts w:ascii="Liberation Serif" w:hAnsi="Liberation Serif" w:cs="Liberation Serif"/>
          <w:sz w:val="28"/>
        </w:rPr>
        <w:t>__________________</w:t>
      </w:r>
      <w:r w:rsidR="00D006F7" w:rsidRPr="00F8790A">
        <w:rPr>
          <w:rFonts w:ascii="Liberation Serif" w:hAnsi="Liberation Serif" w:cs="Liberation Serif"/>
          <w:sz w:val="28"/>
        </w:rPr>
        <w:tab/>
      </w:r>
      <w:r w:rsidR="00D006F7" w:rsidRPr="00F8790A">
        <w:rPr>
          <w:rFonts w:ascii="Liberation Serif" w:hAnsi="Liberation Serif" w:cs="Liberation Serif"/>
          <w:sz w:val="28"/>
        </w:rPr>
        <w:tab/>
      </w:r>
      <w:r w:rsidR="00D006F7" w:rsidRPr="00F8790A">
        <w:rPr>
          <w:rFonts w:ascii="Liberation Serif" w:hAnsi="Liberation Serif" w:cs="Liberation Serif"/>
          <w:sz w:val="28"/>
        </w:rPr>
        <w:tab/>
      </w:r>
      <w:r w:rsidR="00D006F7" w:rsidRPr="00F8790A">
        <w:rPr>
          <w:rFonts w:ascii="Liberation Serif" w:hAnsi="Liberation Serif" w:cs="Liberation Serif"/>
          <w:sz w:val="28"/>
        </w:rPr>
        <w:tab/>
      </w:r>
      <w:r w:rsidR="00D006F7" w:rsidRPr="00F8790A">
        <w:rPr>
          <w:rFonts w:ascii="Liberation Serif" w:hAnsi="Liberation Serif" w:cs="Liberation Serif"/>
          <w:sz w:val="28"/>
        </w:rPr>
        <w:tab/>
        <w:t xml:space="preserve">              </w:t>
      </w:r>
      <w:r w:rsidR="00E265BF" w:rsidRPr="00F8790A">
        <w:rPr>
          <w:rFonts w:ascii="Liberation Serif" w:hAnsi="Liberation Serif" w:cs="Liberation Serif"/>
          <w:sz w:val="28"/>
        </w:rPr>
        <w:t xml:space="preserve">                   </w:t>
      </w:r>
      <w:r w:rsidR="00D006F7" w:rsidRPr="00F8790A">
        <w:rPr>
          <w:rFonts w:ascii="Liberation Serif" w:hAnsi="Liberation Serif" w:cs="Liberation Serif"/>
          <w:sz w:val="28"/>
        </w:rPr>
        <w:t xml:space="preserve">№ </w:t>
      </w:r>
      <w:r w:rsidRPr="00F8790A">
        <w:rPr>
          <w:rFonts w:ascii="Liberation Serif" w:hAnsi="Liberation Serif" w:cs="Liberation Serif"/>
          <w:sz w:val="28"/>
        </w:rPr>
        <w:t>_______</w:t>
      </w:r>
    </w:p>
    <w:p w:rsidR="00D006F7" w:rsidRPr="00F8790A" w:rsidRDefault="00D006F7" w:rsidP="0010060B">
      <w:pPr>
        <w:keepNext/>
        <w:keepLines/>
        <w:ind w:firstLine="0"/>
        <w:jc w:val="center"/>
        <w:rPr>
          <w:rFonts w:ascii="Liberation Serif" w:hAnsi="Liberation Serif" w:cs="Liberation Serif"/>
          <w:sz w:val="28"/>
          <w:szCs w:val="28"/>
        </w:rPr>
      </w:pPr>
    </w:p>
    <w:p w:rsidR="00D006F7" w:rsidRPr="00F8790A" w:rsidRDefault="00D006F7" w:rsidP="0010060B">
      <w:pPr>
        <w:keepNext/>
        <w:keepLines/>
        <w:ind w:firstLine="0"/>
        <w:jc w:val="center"/>
        <w:rPr>
          <w:rFonts w:ascii="Liberation Serif" w:hAnsi="Liberation Serif" w:cs="Liberation Serif"/>
          <w:sz w:val="28"/>
          <w:szCs w:val="28"/>
        </w:rPr>
      </w:pPr>
    </w:p>
    <w:p w:rsidR="003631CE" w:rsidRPr="00F8790A" w:rsidRDefault="00823A92" w:rsidP="0010060B">
      <w:pPr>
        <w:keepNext/>
        <w:keepLines/>
        <w:ind w:firstLine="0"/>
        <w:jc w:val="center"/>
        <w:rPr>
          <w:rFonts w:ascii="Liberation Serif" w:hAnsi="Liberation Serif" w:cs="Liberation Serif"/>
          <w:b/>
          <w:i/>
          <w:sz w:val="28"/>
          <w:szCs w:val="28"/>
        </w:rPr>
      </w:pPr>
      <w:r w:rsidRPr="00F8790A">
        <w:rPr>
          <w:rFonts w:ascii="Liberation Serif" w:hAnsi="Liberation Serif" w:cs="Liberation Serif"/>
          <w:b/>
          <w:i/>
          <w:sz w:val="28"/>
          <w:szCs w:val="28"/>
        </w:rPr>
        <w:t xml:space="preserve">О внесении изменений </w:t>
      </w:r>
      <w:r w:rsidR="00E265BF" w:rsidRPr="00F8790A">
        <w:rPr>
          <w:rFonts w:ascii="Liberation Serif" w:hAnsi="Liberation Serif" w:cs="Liberation Serif"/>
          <w:b/>
          <w:i/>
          <w:sz w:val="28"/>
          <w:szCs w:val="28"/>
        </w:rPr>
        <w:t>в Г</w:t>
      </w:r>
      <w:r w:rsidR="00907E80">
        <w:rPr>
          <w:rFonts w:ascii="Liberation Serif" w:hAnsi="Liberation Serif" w:cs="Liberation Serif"/>
          <w:b/>
          <w:i/>
          <w:sz w:val="28"/>
          <w:szCs w:val="28"/>
        </w:rPr>
        <w:t>енеральный план</w:t>
      </w:r>
    </w:p>
    <w:p w:rsidR="00F2767E" w:rsidRPr="00F8790A" w:rsidRDefault="00462FED" w:rsidP="0010060B">
      <w:pPr>
        <w:keepNext/>
        <w:keepLines/>
        <w:ind w:firstLine="0"/>
        <w:jc w:val="center"/>
        <w:rPr>
          <w:rFonts w:ascii="Liberation Serif" w:hAnsi="Liberation Serif" w:cs="Liberation Serif"/>
          <w:b/>
          <w:i/>
          <w:sz w:val="28"/>
          <w:szCs w:val="28"/>
        </w:rPr>
      </w:pPr>
      <w:r w:rsidRPr="00F8790A">
        <w:rPr>
          <w:rFonts w:ascii="Liberation Serif" w:hAnsi="Liberation Serif" w:cs="Liberation Serif"/>
          <w:b/>
          <w:i/>
          <w:sz w:val="28"/>
          <w:szCs w:val="28"/>
        </w:rPr>
        <w:t xml:space="preserve">Новоуральского </w:t>
      </w:r>
      <w:r w:rsidR="009725A2">
        <w:rPr>
          <w:rFonts w:ascii="Liberation Serif" w:hAnsi="Liberation Serif" w:cs="Liberation Serif"/>
          <w:b/>
          <w:i/>
          <w:sz w:val="28"/>
          <w:szCs w:val="28"/>
        </w:rPr>
        <w:t>городского округа</w:t>
      </w:r>
    </w:p>
    <w:p w:rsidR="00823A92" w:rsidRPr="00F8790A" w:rsidRDefault="00823A92" w:rsidP="0010060B">
      <w:pPr>
        <w:keepNext/>
        <w:keepLines/>
        <w:ind w:firstLine="0"/>
        <w:jc w:val="center"/>
        <w:rPr>
          <w:rFonts w:ascii="Liberation Serif" w:hAnsi="Liberation Serif" w:cs="Liberation Serif"/>
          <w:sz w:val="28"/>
          <w:szCs w:val="28"/>
        </w:rPr>
      </w:pPr>
    </w:p>
    <w:p w:rsidR="00D006F7" w:rsidRPr="0010060B" w:rsidRDefault="00247EEB" w:rsidP="0010060B">
      <w:pPr>
        <w:keepNext/>
        <w:keepLines/>
        <w:jc w:val="both"/>
        <w:rPr>
          <w:rFonts w:ascii="Liberation Serif" w:hAnsi="Liberation Serif" w:cs="Liberation Serif"/>
          <w:sz w:val="28"/>
          <w:szCs w:val="28"/>
        </w:rPr>
      </w:pPr>
      <w:r w:rsidRPr="0010060B">
        <w:rPr>
          <w:rFonts w:ascii="Liberation Serif" w:hAnsi="Liberation Serif" w:cs="Liberation Serif"/>
          <w:noProof/>
          <w:sz w:val="28"/>
          <w:szCs w:val="28"/>
          <w:u w:val="single"/>
        </w:rPr>
        <mc:AlternateContent>
          <mc:Choice Requires="wps">
            <w:drawing>
              <wp:anchor distT="0" distB="0" distL="114300" distR="114300" simplePos="0" relativeHeight="251658752" behindDoc="0" locked="0" layoutInCell="1" allowOverlap="1">
                <wp:simplePos x="0" y="0"/>
                <wp:positionH relativeFrom="column">
                  <wp:posOffset>2612390</wp:posOffset>
                </wp:positionH>
                <wp:positionV relativeFrom="paragraph">
                  <wp:posOffset>194310</wp:posOffset>
                </wp:positionV>
                <wp:extent cx="3514090" cy="45085"/>
                <wp:effectExtent l="0" t="2540" r="254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09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59E" w:rsidRPr="00CE3C00" w:rsidRDefault="006C359E" w:rsidP="003631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205.7pt;margin-top:15.3pt;width:276.7pt;height:3.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" stroked="f">
                <v:textbox>
                  <w:txbxContent>
                    <w:p w:rsidR="006C359E" w:rsidRPr="00CE3C00" w:rsidRDefault="006C359E" w:rsidP="003631CE"/>
                  </w:txbxContent>
                </v:textbox>
              </v:shape>
            </w:pict>
          </mc:Fallback>
        </mc:AlternateContent>
      </w:r>
      <w:r w:rsidR="00823A92" w:rsidRPr="0010060B">
        <w:rPr>
          <w:rFonts w:ascii="Liberation Serif" w:hAnsi="Liberation Serif" w:cs="Liberation Serif"/>
          <w:sz w:val="28"/>
          <w:szCs w:val="28"/>
        </w:rPr>
        <w:t>Рассмотрев представленны</w:t>
      </w:r>
      <w:r w:rsidR="00E21E27" w:rsidRPr="0010060B">
        <w:rPr>
          <w:rFonts w:ascii="Liberation Serif" w:hAnsi="Liberation Serif" w:cs="Liberation Serif"/>
          <w:sz w:val="28"/>
          <w:szCs w:val="28"/>
        </w:rPr>
        <w:t>й</w:t>
      </w:r>
      <w:r w:rsidR="00823A92" w:rsidRPr="0010060B">
        <w:rPr>
          <w:rFonts w:ascii="Liberation Serif" w:hAnsi="Liberation Serif" w:cs="Liberation Serif"/>
          <w:sz w:val="28"/>
          <w:szCs w:val="28"/>
        </w:rPr>
        <w:t xml:space="preserve"> Администра</w:t>
      </w:r>
      <w:r w:rsidR="00016CAF">
        <w:rPr>
          <w:rFonts w:ascii="Liberation Serif" w:hAnsi="Liberation Serif" w:cs="Liberation Serif"/>
          <w:sz w:val="28"/>
          <w:szCs w:val="28"/>
        </w:rPr>
        <w:t xml:space="preserve">цией Новоуральского городского </w:t>
      </w:r>
      <w:r w:rsidR="00823A92" w:rsidRPr="0010060B">
        <w:rPr>
          <w:rFonts w:ascii="Liberation Serif" w:hAnsi="Liberation Serif" w:cs="Liberation Serif"/>
          <w:sz w:val="28"/>
          <w:szCs w:val="28"/>
        </w:rPr>
        <w:t xml:space="preserve">округа </w:t>
      </w:r>
      <w:r w:rsidR="00E21E27" w:rsidRPr="0010060B">
        <w:rPr>
          <w:rFonts w:ascii="Liberation Serif" w:hAnsi="Liberation Serif" w:cs="Liberation Serif"/>
          <w:iCs/>
          <w:color w:val="000000"/>
          <w:spacing w:val="-4"/>
          <w:sz w:val="28"/>
          <w:szCs w:val="28"/>
        </w:rPr>
        <w:t>проект</w:t>
      </w:r>
      <w:r w:rsidR="002F35EE" w:rsidRPr="0010060B">
        <w:rPr>
          <w:rFonts w:ascii="Liberation Serif" w:hAnsi="Liberation Serif" w:cs="Liberation Serif"/>
          <w:sz w:val="28"/>
          <w:szCs w:val="28"/>
        </w:rPr>
        <w:t xml:space="preserve"> </w:t>
      </w:r>
      <w:r w:rsidR="002F35EE" w:rsidRPr="0010060B">
        <w:rPr>
          <w:rFonts w:ascii="Liberation Serif" w:eastAsia="Calibri" w:hAnsi="Liberation Serif" w:cs="Liberation Serif"/>
          <w:sz w:val="28"/>
          <w:szCs w:val="28"/>
        </w:rPr>
        <w:t>«Внесение изменений в Генеральный план Новоуральского городского округа</w:t>
      </w:r>
      <w:r w:rsidR="00E21E27" w:rsidRPr="0010060B">
        <w:rPr>
          <w:rFonts w:ascii="Liberation Serif" w:hAnsi="Liberation Serif" w:cs="Liberation Serif"/>
          <w:sz w:val="28"/>
          <w:szCs w:val="28"/>
        </w:rPr>
        <w:t xml:space="preserve">», </w:t>
      </w:r>
      <w:r w:rsidR="00D006F7" w:rsidRPr="0010060B">
        <w:rPr>
          <w:rFonts w:ascii="Liberation Serif" w:hAnsi="Liberation Serif" w:cs="Liberation Serif"/>
          <w:sz w:val="28"/>
          <w:szCs w:val="28"/>
        </w:rPr>
        <w:t>в соответствии с Градостроительным кодексом Российской Федерации</w:t>
      </w:r>
      <w:r w:rsidR="00632461">
        <w:rPr>
          <w:rFonts w:ascii="Liberation Serif" w:hAnsi="Liberation Serif" w:cs="Liberation Serif"/>
          <w:sz w:val="28"/>
          <w:szCs w:val="28"/>
        </w:rPr>
        <w:t>,</w:t>
      </w:r>
      <w:r w:rsidR="00632461" w:rsidRPr="00C419F4">
        <w:rPr>
          <w:rFonts w:ascii="Liberation Serif" w:hAnsi="Liberation Serif" w:cs="Liberation Serif"/>
          <w:sz w:val="28"/>
          <w:szCs w:val="28"/>
        </w:rPr>
        <w:t xml:space="preserve"> </w:t>
      </w:r>
      <w:r w:rsidR="00C419F4" w:rsidRPr="00C419F4">
        <w:rPr>
          <w:rFonts w:ascii="Liberation Serif" w:hAnsi="Liberation Serif" w:cs="Liberation Serif"/>
          <w:sz w:val="28"/>
          <w:szCs w:val="28"/>
        </w:rPr>
        <w:t xml:space="preserve">с пунктом 8 части 3 статьи 32 </w:t>
      </w:r>
      <w:r w:rsidR="00C32287" w:rsidRPr="00C419F4">
        <w:rPr>
          <w:rFonts w:ascii="Liberation Serif" w:hAnsi="Liberation Serif" w:cs="Liberation Serif"/>
          <w:sz w:val="28"/>
          <w:szCs w:val="28"/>
        </w:rPr>
        <w:t>Федерального закона</w:t>
      </w:r>
      <w:r w:rsidR="00632461" w:rsidRPr="00C419F4">
        <w:rPr>
          <w:rFonts w:ascii="Liberation Serif" w:hAnsi="Liberation Serif" w:cs="Liberation Serif"/>
          <w:sz w:val="28"/>
          <w:szCs w:val="28"/>
        </w:rPr>
        <w:t xml:space="preserve"> от 20 марта 2025 года № 33-ФЗ «Об общих</w:t>
      </w:r>
      <w:r w:rsidR="00632461" w:rsidRPr="0078729C">
        <w:rPr>
          <w:rFonts w:ascii="Liberation Serif" w:hAnsi="Liberation Serif" w:cs="Liberation Serif"/>
          <w:color w:val="000000"/>
          <w:sz w:val="28"/>
          <w:szCs w:val="28"/>
        </w:rPr>
        <w:t xml:space="preserve"> принципах организации местного самоуправления в </w:t>
      </w:r>
      <w:r w:rsidR="00632461" w:rsidRPr="0078729C">
        <w:rPr>
          <w:rFonts w:ascii="Liberation Serif" w:hAnsi="Liberation Serif" w:cs="Liberation Serif"/>
          <w:sz w:val="28"/>
          <w:szCs w:val="28"/>
        </w:rPr>
        <w:t>единой системе публичной власти»</w:t>
      </w:r>
      <w:r w:rsidR="00FF7B2C" w:rsidRPr="0010060B">
        <w:rPr>
          <w:rFonts w:ascii="Liberation Serif" w:hAnsi="Liberation Serif" w:cs="Liberation Serif"/>
          <w:sz w:val="28"/>
          <w:szCs w:val="28"/>
        </w:rPr>
        <w:t xml:space="preserve">, Уставом </w:t>
      </w:r>
      <w:r w:rsidR="00D006F7" w:rsidRPr="0010060B">
        <w:rPr>
          <w:rFonts w:ascii="Liberation Serif" w:hAnsi="Liberation Serif" w:cs="Liberation Serif"/>
          <w:sz w:val="28"/>
          <w:szCs w:val="28"/>
        </w:rPr>
        <w:t>Но</w:t>
      </w:r>
      <w:r w:rsidR="00DE4CDB" w:rsidRPr="0010060B">
        <w:rPr>
          <w:rFonts w:ascii="Liberation Serif" w:hAnsi="Liberation Serif" w:cs="Liberation Serif"/>
          <w:sz w:val="28"/>
          <w:szCs w:val="28"/>
        </w:rPr>
        <w:t>воуральского городского округа</w:t>
      </w:r>
      <w:r w:rsidR="00D006F7" w:rsidRPr="0010060B">
        <w:rPr>
          <w:rFonts w:ascii="Liberation Serif" w:hAnsi="Liberation Serif" w:cs="Liberation Serif"/>
          <w:sz w:val="28"/>
          <w:szCs w:val="28"/>
        </w:rPr>
        <w:t xml:space="preserve">, </w:t>
      </w:r>
      <w:r w:rsidR="00103769" w:rsidRPr="0010060B">
        <w:rPr>
          <w:rFonts w:ascii="Liberation Serif" w:hAnsi="Liberation Serif" w:cs="Liberation Serif"/>
          <w:sz w:val="28"/>
          <w:szCs w:val="28"/>
        </w:rPr>
        <w:t>с уч</w:t>
      </w:r>
      <w:r w:rsidR="00B8020A" w:rsidRPr="0010060B">
        <w:rPr>
          <w:rFonts w:ascii="Liberation Serif" w:hAnsi="Liberation Serif" w:cs="Liberation Serif"/>
          <w:sz w:val="28"/>
          <w:szCs w:val="28"/>
        </w:rPr>
        <w:t>е</w:t>
      </w:r>
      <w:r w:rsidR="00103769" w:rsidRPr="0010060B">
        <w:rPr>
          <w:rFonts w:ascii="Liberation Serif" w:hAnsi="Liberation Serif" w:cs="Liberation Serif"/>
          <w:sz w:val="28"/>
          <w:szCs w:val="28"/>
        </w:rPr>
        <w:t>том</w:t>
      </w:r>
      <w:r w:rsidR="00900EB7" w:rsidRPr="0010060B">
        <w:rPr>
          <w:rFonts w:ascii="Liberation Serif" w:hAnsi="Liberation Serif" w:cs="Liberation Serif"/>
          <w:sz w:val="28"/>
          <w:szCs w:val="28"/>
        </w:rPr>
        <w:t>,</w:t>
      </w:r>
      <w:r w:rsidR="0068776D" w:rsidRPr="0010060B">
        <w:rPr>
          <w:rFonts w:ascii="Liberation Serif" w:hAnsi="Liberation Serif" w:cs="Liberation Serif"/>
          <w:sz w:val="28"/>
          <w:szCs w:val="28"/>
        </w:rPr>
        <w:t xml:space="preserve"> </w:t>
      </w:r>
      <w:r w:rsidR="00632461">
        <w:rPr>
          <w:rFonts w:ascii="Liberation Serif" w:hAnsi="Liberation Serif" w:cs="Liberation Serif"/>
          <w:sz w:val="28"/>
          <w:szCs w:val="28"/>
        </w:rPr>
        <w:t xml:space="preserve">сводного </w:t>
      </w:r>
      <w:r w:rsidR="00FF7B2C" w:rsidRPr="0010060B">
        <w:rPr>
          <w:rFonts w:ascii="Liberation Serif" w:hAnsi="Liberation Serif" w:cs="Liberation Serif"/>
          <w:sz w:val="28"/>
          <w:szCs w:val="28"/>
        </w:rPr>
        <w:t xml:space="preserve">заключения Министерства экономического развития Российской Федерации от </w:t>
      </w:r>
      <w:r w:rsidR="00632461">
        <w:rPr>
          <w:rFonts w:ascii="Liberation Serif" w:hAnsi="Liberation Serif" w:cs="Liberation Serif"/>
          <w:sz w:val="28"/>
          <w:szCs w:val="28"/>
        </w:rPr>
        <w:t>29</w:t>
      </w:r>
      <w:r w:rsidR="00FF7B2C" w:rsidRPr="0010060B">
        <w:rPr>
          <w:rFonts w:ascii="Liberation Serif" w:hAnsi="Liberation Serif" w:cs="Liberation Serif"/>
          <w:sz w:val="28"/>
          <w:szCs w:val="28"/>
        </w:rPr>
        <w:t xml:space="preserve"> </w:t>
      </w:r>
      <w:r w:rsidR="00632461">
        <w:rPr>
          <w:rFonts w:ascii="Liberation Serif" w:hAnsi="Liberation Serif" w:cs="Liberation Serif"/>
          <w:sz w:val="28"/>
          <w:szCs w:val="28"/>
        </w:rPr>
        <w:t>августа 2025</w:t>
      </w:r>
      <w:r w:rsidR="007A07B2">
        <w:rPr>
          <w:rFonts w:ascii="Liberation Serif" w:hAnsi="Liberation Serif" w:cs="Liberation Serif"/>
          <w:sz w:val="28"/>
          <w:szCs w:val="28"/>
        </w:rPr>
        <w:t xml:space="preserve"> года №</w:t>
      </w:r>
      <w:r w:rsidR="0010060B" w:rsidRPr="0010060B">
        <w:rPr>
          <w:rFonts w:ascii="Liberation Serif" w:hAnsi="Liberation Serif" w:cs="Liberation Serif"/>
          <w:sz w:val="28"/>
          <w:szCs w:val="28"/>
        </w:rPr>
        <w:t>65752000-1сз\исх-</w:t>
      </w:r>
      <w:r w:rsidR="00632461">
        <w:rPr>
          <w:rFonts w:ascii="Liberation Serif" w:hAnsi="Liberation Serif" w:cs="Liberation Serif"/>
          <w:sz w:val="28"/>
          <w:szCs w:val="28"/>
        </w:rPr>
        <w:t>47636 «О согласии с проектом внесения изменений в генеральный план Новоуральского городского округа Свердловской области»</w:t>
      </w:r>
      <w:r w:rsidR="0010060B" w:rsidRPr="0010060B">
        <w:rPr>
          <w:rFonts w:ascii="Liberation Serif" w:hAnsi="Liberation Serif" w:cs="Liberation Serif"/>
          <w:sz w:val="28"/>
          <w:szCs w:val="28"/>
        </w:rPr>
        <w:t xml:space="preserve">, </w:t>
      </w:r>
      <w:r w:rsidR="00FF7B2C" w:rsidRPr="0010060B">
        <w:rPr>
          <w:rFonts w:ascii="Liberation Serif" w:hAnsi="Liberation Serif" w:cs="Liberation Serif"/>
          <w:sz w:val="28"/>
          <w:szCs w:val="28"/>
        </w:rPr>
        <w:t>заключения Правит</w:t>
      </w:r>
      <w:r w:rsidR="00632461">
        <w:rPr>
          <w:rFonts w:ascii="Liberation Serif" w:hAnsi="Liberation Serif" w:cs="Liberation Serif"/>
          <w:sz w:val="28"/>
          <w:szCs w:val="28"/>
        </w:rPr>
        <w:t>е</w:t>
      </w:r>
      <w:bookmarkStart w:id="0" w:name="_GoBack"/>
      <w:bookmarkEnd w:id="0"/>
      <w:r w:rsidR="00632461">
        <w:rPr>
          <w:rFonts w:ascii="Liberation Serif" w:hAnsi="Liberation Serif" w:cs="Liberation Serif"/>
          <w:sz w:val="28"/>
          <w:szCs w:val="28"/>
        </w:rPr>
        <w:t>льства Свердловской области от 27</w:t>
      </w:r>
      <w:r w:rsidR="00FF7B2C" w:rsidRPr="0010060B">
        <w:rPr>
          <w:rFonts w:ascii="Liberation Serif" w:hAnsi="Liberation Serif" w:cs="Liberation Serif"/>
          <w:sz w:val="28"/>
          <w:szCs w:val="28"/>
        </w:rPr>
        <w:t xml:space="preserve"> </w:t>
      </w:r>
      <w:r w:rsidR="00632461">
        <w:rPr>
          <w:rFonts w:ascii="Liberation Serif" w:hAnsi="Liberation Serif" w:cs="Liberation Serif"/>
          <w:sz w:val="28"/>
          <w:szCs w:val="28"/>
        </w:rPr>
        <w:t>августа 2025</w:t>
      </w:r>
      <w:r w:rsidR="007A07B2">
        <w:rPr>
          <w:rFonts w:ascii="Liberation Serif" w:hAnsi="Liberation Serif" w:cs="Liberation Serif"/>
          <w:sz w:val="28"/>
          <w:szCs w:val="28"/>
        </w:rPr>
        <w:t xml:space="preserve"> года №</w:t>
      </w:r>
      <w:r w:rsidR="00632461">
        <w:rPr>
          <w:rFonts w:ascii="Liberation Serif" w:hAnsi="Liberation Serif" w:cs="Liberation Serif"/>
          <w:sz w:val="28"/>
          <w:szCs w:val="28"/>
        </w:rPr>
        <w:t>01-01-63/8093 «По проекту документа территориального планирования «Внесение изменений в Генеральный план Новоуральского городского округа»</w:t>
      </w:r>
      <w:r w:rsidR="00FF7B2C" w:rsidRPr="0010060B">
        <w:rPr>
          <w:rFonts w:ascii="Liberation Serif" w:hAnsi="Liberation Serif" w:cs="Liberation Serif"/>
          <w:sz w:val="28"/>
          <w:szCs w:val="28"/>
        </w:rPr>
        <w:t>, про</w:t>
      </w:r>
      <w:r w:rsidR="00632461">
        <w:rPr>
          <w:rFonts w:ascii="Liberation Serif" w:hAnsi="Liberation Serif" w:cs="Liberation Serif"/>
          <w:sz w:val="28"/>
          <w:szCs w:val="28"/>
        </w:rPr>
        <w:t>токолов публичных слушаний от 26 августа 2025 года, 27 августа 2025 года, 28 августа 2025</w:t>
      </w:r>
      <w:r w:rsidR="00FF7B2C" w:rsidRPr="0010060B">
        <w:rPr>
          <w:rFonts w:ascii="Liberation Serif" w:hAnsi="Liberation Serif" w:cs="Liberation Serif"/>
          <w:sz w:val="28"/>
          <w:szCs w:val="28"/>
        </w:rPr>
        <w:t xml:space="preserve"> года, заключения о результатах публичных слушаний</w:t>
      </w:r>
      <w:r w:rsidR="00632461">
        <w:rPr>
          <w:rFonts w:ascii="Liberation Serif" w:hAnsi="Liberation Serif" w:cs="Liberation Serif"/>
          <w:sz w:val="28"/>
          <w:szCs w:val="28"/>
        </w:rPr>
        <w:t xml:space="preserve"> по рассмотрению проекта «Внесение изменений в Генеральный план Новоуральского городского округа и проекта изменений в Правила землепользования и застройки Новоуральского городского округа» от 2</w:t>
      </w:r>
      <w:r w:rsidR="00FF7B2C" w:rsidRPr="0010060B">
        <w:rPr>
          <w:rFonts w:ascii="Liberation Serif" w:hAnsi="Liberation Serif" w:cs="Liberation Serif"/>
          <w:sz w:val="28"/>
          <w:szCs w:val="28"/>
        </w:rPr>
        <w:t xml:space="preserve"> </w:t>
      </w:r>
      <w:r w:rsidR="00632461">
        <w:rPr>
          <w:rFonts w:ascii="Liberation Serif" w:hAnsi="Liberation Serif" w:cs="Liberation Serif"/>
          <w:sz w:val="28"/>
          <w:szCs w:val="28"/>
        </w:rPr>
        <w:t>сентября 2025</w:t>
      </w:r>
      <w:r w:rsidR="00FF7B2C" w:rsidRPr="0010060B">
        <w:rPr>
          <w:rFonts w:ascii="Liberation Serif" w:hAnsi="Liberation Serif" w:cs="Liberation Serif"/>
          <w:sz w:val="28"/>
          <w:szCs w:val="28"/>
        </w:rPr>
        <w:t xml:space="preserve"> года № </w:t>
      </w:r>
      <w:r w:rsidR="00632461">
        <w:rPr>
          <w:rFonts w:ascii="Liberation Serif" w:hAnsi="Liberation Serif" w:cs="Liberation Serif"/>
          <w:sz w:val="28"/>
          <w:szCs w:val="28"/>
        </w:rPr>
        <w:t>11941/125-01-38</w:t>
      </w:r>
      <w:r w:rsidR="00FF7B2C" w:rsidRPr="0010060B">
        <w:rPr>
          <w:rFonts w:ascii="Liberation Serif" w:hAnsi="Liberation Serif" w:cs="Liberation Serif"/>
          <w:sz w:val="28"/>
          <w:szCs w:val="28"/>
        </w:rPr>
        <w:t xml:space="preserve">, </w:t>
      </w:r>
      <w:r w:rsidR="00D006F7" w:rsidRPr="0010060B">
        <w:rPr>
          <w:rFonts w:ascii="Liberation Serif" w:hAnsi="Liberation Serif" w:cs="Liberation Serif"/>
          <w:sz w:val="28"/>
          <w:szCs w:val="28"/>
        </w:rPr>
        <w:t>Дума Новоуральского городского округа</w:t>
      </w:r>
    </w:p>
    <w:p w:rsidR="00900EB7" w:rsidRPr="00F8790A" w:rsidRDefault="00900EB7" w:rsidP="0010060B">
      <w:pPr>
        <w:keepNext/>
        <w:keepLines/>
        <w:ind w:firstLine="709"/>
        <w:jc w:val="both"/>
        <w:rPr>
          <w:rFonts w:ascii="Liberation Serif" w:hAnsi="Liberation Serif" w:cs="Liberation Serif"/>
          <w:b/>
          <w:sz w:val="16"/>
          <w:szCs w:val="16"/>
        </w:rPr>
      </w:pPr>
    </w:p>
    <w:p w:rsidR="00F34D64" w:rsidRPr="00F8790A" w:rsidRDefault="00D006F7" w:rsidP="0010060B">
      <w:pPr>
        <w:keepNext/>
        <w:keepLines/>
        <w:ind w:firstLine="0"/>
        <w:jc w:val="both"/>
        <w:rPr>
          <w:rFonts w:ascii="Liberation Serif" w:hAnsi="Liberation Serif" w:cs="Liberation Serif"/>
          <w:b/>
          <w:sz w:val="28"/>
          <w:szCs w:val="28"/>
        </w:rPr>
      </w:pPr>
      <w:r w:rsidRPr="00F8790A">
        <w:rPr>
          <w:rFonts w:ascii="Liberation Serif" w:hAnsi="Liberation Serif" w:cs="Liberation Serif"/>
          <w:b/>
          <w:sz w:val="28"/>
          <w:szCs w:val="28"/>
        </w:rPr>
        <w:t>РЕШИЛА:</w:t>
      </w:r>
    </w:p>
    <w:p w:rsidR="00F34D64" w:rsidRPr="00F8790A" w:rsidRDefault="00F34D64" w:rsidP="0010060B">
      <w:pPr>
        <w:keepNext/>
        <w:keepLines/>
        <w:tabs>
          <w:tab w:val="left" w:pos="0"/>
          <w:tab w:val="left" w:pos="1080"/>
        </w:tabs>
        <w:ind w:firstLine="709"/>
        <w:jc w:val="both"/>
        <w:rPr>
          <w:rFonts w:ascii="Liberation Serif" w:hAnsi="Liberation Serif" w:cs="Liberation Serif"/>
          <w:b/>
          <w:sz w:val="16"/>
          <w:szCs w:val="16"/>
        </w:rPr>
      </w:pPr>
    </w:p>
    <w:p w:rsidR="004628EC" w:rsidRPr="00F8790A" w:rsidRDefault="00823A92" w:rsidP="0010060B">
      <w:pPr>
        <w:keepNext/>
        <w:keepLines/>
        <w:numPr>
          <w:ilvl w:val="0"/>
          <w:numId w:val="44"/>
        </w:numPr>
        <w:ind w:left="0" w:firstLine="709"/>
        <w:jc w:val="both"/>
        <w:rPr>
          <w:rFonts w:ascii="Liberation Serif" w:hAnsi="Liberation Serif" w:cs="Liberation Serif"/>
          <w:sz w:val="28"/>
          <w:szCs w:val="28"/>
        </w:rPr>
      </w:pPr>
      <w:r w:rsidRPr="00F8790A">
        <w:rPr>
          <w:rFonts w:ascii="Liberation Serif" w:hAnsi="Liberation Serif" w:cs="Liberation Serif"/>
          <w:sz w:val="28"/>
          <w:szCs w:val="28"/>
        </w:rPr>
        <w:t>Внести в Генеральный план</w:t>
      </w:r>
      <w:r w:rsidR="00813077" w:rsidRPr="00F8790A">
        <w:rPr>
          <w:rFonts w:ascii="Liberation Serif" w:hAnsi="Liberation Serif" w:cs="Liberation Serif"/>
          <w:sz w:val="28"/>
          <w:szCs w:val="28"/>
        </w:rPr>
        <w:t xml:space="preserve"> Новоуральского городского округа</w:t>
      </w:r>
      <w:r w:rsidRPr="00F8790A">
        <w:rPr>
          <w:rFonts w:ascii="Liberation Serif" w:hAnsi="Liberation Serif" w:cs="Liberation Serif"/>
          <w:sz w:val="28"/>
          <w:szCs w:val="28"/>
        </w:rPr>
        <w:t>, утвержденный решением Думы Новоуральского г</w:t>
      </w:r>
      <w:r w:rsidR="00535D5C" w:rsidRPr="00F8790A">
        <w:rPr>
          <w:rFonts w:ascii="Liberation Serif" w:hAnsi="Liberation Serif" w:cs="Liberation Serif"/>
          <w:sz w:val="28"/>
          <w:szCs w:val="28"/>
        </w:rPr>
        <w:t xml:space="preserve">ородского округа </w:t>
      </w:r>
      <w:r w:rsidR="00D37710" w:rsidRPr="00F8790A">
        <w:rPr>
          <w:rFonts w:ascii="Liberation Serif" w:hAnsi="Liberation Serif" w:cs="Liberation Serif"/>
          <w:sz w:val="28"/>
          <w:szCs w:val="28"/>
        </w:rPr>
        <w:t>от 24</w:t>
      </w:r>
      <w:r w:rsidR="00424E30" w:rsidRPr="00F8790A">
        <w:rPr>
          <w:rFonts w:ascii="Liberation Serif" w:hAnsi="Liberation Serif" w:cs="Liberation Serif"/>
          <w:sz w:val="28"/>
          <w:szCs w:val="28"/>
        </w:rPr>
        <w:t xml:space="preserve"> апреля </w:t>
      </w:r>
      <w:r w:rsidR="00D37710" w:rsidRPr="00F8790A">
        <w:rPr>
          <w:rFonts w:ascii="Liberation Serif" w:hAnsi="Liberation Serif" w:cs="Liberation Serif"/>
          <w:sz w:val="28"/>
          <w:szCs w:val="28"/>
        </w:rPr>
        <w:t>2013 № 55</w:t>
      </w:r>
      <w:r w:rsidR="00230377" w:rsidRPr="00F8790A">
        <w:rPr>
          <w:rFonts w:ascii="Liberation Serif" w:hAnsi="Liberation Serif" w:cs="Liberation Serif"/>
          <w:sz w:val="28"/>
          <w:szCs w:val="28"/>
        </w:rPr>
        <w:t xml:space="preserve"> (в редакции решени</w:t>
      </w:r>
      <w:r w:rsidR="00424E30" w:rsidRPr="00F8790A">
        <w:rPr>
          <w:rFonts w:ascii="Liberation Serif" w:hAnsi="Liberation Serif" w:cs="Liberation Serif"/>
          <w:sz w:val="28"/>
          <w:szCs w:val="28"/>
        </w:rPr>
        <w:t>й</w:t>
      </w:r>
      <w:r w:rsidR="00230377" w:rsidRPr="00F8790A">
        <w:rPr>
          <w:rFonts w:ascii="Liberation Serif" w:hAnsi="Liberation Serif" w:cs="Liberation Serif"/>
          <w:sz w:val="28"/>
          <w:szCs w:val="28"/>
        </w:rPr>
        <w:t xml:space="preserve"> Думы Новоуральского городского округа</w:t>
      </w:r>
      <w:r w:rsidR="004628EC" w:rsidRPr="00F8790A">
        <w:rPr>
          <w:rFonts w:ascii="Liberation Serif" w:hAnsi="Liberation Serif" w:cs="Liberation Serif"/>
          <w:sz w:val="28"/>
          <w:szCs w:val="28"/>
        </w:rPr>
        <w:t xml:space="preserve"> о</w:t>
      </w:r>
      <w:r w:rsidR="00FF7B2C">
        <w:rPr>
          <w:rFonts w:ascii="Liberation Serif" w:hAnsi="Liberation Serif" w:cs="Liberation Serif"/>
          <w:sz w:val="28"/>
          <w:szCs w:val="28"/>
        </w:rPr>
        <w:t>т 28 января 2015 года № 1, от 29</w:t>
      </w:r>
      <w:r w:rsidR="004628EC" w:rsidRPr="00F8790A">
        <w:rPr>
          <w:rFonts w:ascii="Liberation Serif" w:hAnsi="Liberation Serif" w:cs="Liberation Serif"/>
          <w:sz w:val="28"/>
          <w:szCs w:val="28"/>
        </w:rPr>
        <w:t xml:space="preserve"> июня 2016 года № 82, от 17 марта 2017 года № 27, от 28 июня 2017 года № 98, от 24 апреля 2019 </w:t>
      </w:r>
      <w:r w:rsidR="00212C28">
        <w:rPr>
          <w:rFonts w:ascii="Liberation Serif" w:hAnsi="Liberation Serif" w:cs="Liberation Serif"/>
          <w:sz w:val="28"/>
          <w:szCs w:val="28"/>
        </w:rPr>
        <w:t xml:space="preserve">года </w:t>
      </w:r>
      <w:r w:rsidR="004628EC" w:rsidRPr="00F8790A">
        <w:rPr>
          <w:rFonts w:ascii="Liberation Serif" w:hAnsi="Liberation Serif" w:cs="Liberation Serif"/>
          <w:sz w:val="28"/>
          <w:szCs w:val="28"/>
        </w:rPr>
        <w:t>№ 49, от 28 августа 2019 года № 81</w:t>
      </w:r>
      <w:r w:rsidR="001A2F36">
        <w:rPr>
          <w:rFonts w:ascii="Liberation Serif" w:hAnsi="Liberation Serif" w:cs="Liberation Serif"/>
          <w:sz w:val="28"/>
          <w:szCs w:val="28"/>
        </w:rPr>
        <w:t>, от 26 августа 2020 года № 46</w:t>
      </w:r>
      <w:r w:rsidR="00FF7B2C">
        <w:rPr>
          <w:rFonts w:ascii="Liberation Serif" w:hAnsi="Liberation Serif" w:cs="Liberation Serif"/>
          <w:sz w:val="28"/>
          <w:szCs w:val="28"/>
        </w:rPr>
        <w:t>, от 25 августа 2021 года № 74, от 26 октября 2022 года № 138</w:t>
      </w:r>
      <w:r w:rsidR="006065A2">
        <w:rPr>
          <w:rFonts w:ascii="Liberation Serif" w:hAnsi="Liberation Serif" w:cs="Liberation Serif"/>
          <w:sz w:val="28"/>
          <w:szCs w:val="28"/>
        </w:rPr>
        <w:t xml:space="preserve">, </w:t>
      </w:r>
      <w:r w:rsidR="00E472EF">
        <w:rPr>
          <w:rFonts w:ascii="Liberation Serif" w:hAnsi="Liberation Serif" w:cs="Liberation Serif"/>
          <w:sz w:val="28"/>
          <w:szCs w:val="28"/>
        </w:rPr>
        <w:t>от 20 декабря 2023</w:t>
      </w:r>
      <w:r w:rsidR="00BB000B">
        <w:rPr>
          <w:rFonts w:ascii="Liberation Serif" w:hAnsi="Liberation Serif" w:cs="Liberation Serif"/>
          <w:sz w:val="28"/>
          <w:szCs w:val="28"/>
        </w:rPr>
        <w:t xml:space="preserve"> года № 124</w:t>
      </w:r>
      <w:r w:rsidR="004628EC" w:rsidRPr="00F8790A">
        <w:rPr>
          <w:rFonts w:ascii="Liberation Serif" w:hAnsi="Liberation Serif" w:cs="Liberation Serif"/>
          <w:sz w:val="28"/>
          <w:szCs w:val="28"/>
        </w:rPr>
        <w:t>), следующие изменения:</w:t>
      </w:r>
      <w:r w:rsidR="004628EC" w:rsidRPr="00F8790A">
        <w:rPr>
          <w:rFonts w:ascii="Liberation Serif" w:hAnsi="Liberation Serif" w:cs="Liberation Serif"/>
          <w:color w:val="000000"/>
          <w:sz w:val="28"/>
          <w:szCs w:val="28"/>
        </w:rPr>
        <w:t xml:space="preserve"> </w:t>
      </w:r>
    </w:p>
    <w:p w:rsidR="00F35CCF" w:rsidRDefault="00120CF6" w:rsidP="0010060B">
      <w:pPr>
        <w:keepNext/>
        <w:keepLines/>
        <w:numPr>
          <w:ilvl w:val="0"/>
          <w:numId w:val="43"/>
        </w:numPr>
        <w:ind w:left="0" w:firstLine="709"/>
        <w:jc w:val="both"/>
        <w:rPr>
          <w:rFonts w:ascii="Liberation Serif" w:hAnsi="Liberation Serif" w:cs="Liberation Serif"/>
          <w:sz w:val="28"/>
          <w:szCs w:val="28"/>
        </w:rPr>
      </w:pPr>
      <w:r>
        <w:rPr>
          <w:rFonts w:ascii="Liberation Serif" w:hAnsi="Liberation Serif" w:cs="Liberation Serif"/>
          <w:color w:val="000000"/>
          <w:sz w:val="28"/>
          <w:szCs w:val="28"/>
        </w:rPr>
        <w:t>П</w:t>
      </w:r>
      <w:r w:rsidR="00B5361A">
        <w:rPr>
          <w:rFonts w:ascii="Liberation Serif" w:hAnsi="Liberation Serif" w:cs="Liberation Serif"/>
          <w:color w:val="000000"/>
          <w:sz w:val="28"/>
          <w:szCs w:val="28"/>
        </w:rPr>
        <w:t>оложени</w:t>
      </w:r>
      <w:r w:rsidR="006562E4">
        <w:rPr>
          <w:rFonts w:ascii="Liberation Serif" w:hAnsi="Liberation Serif" w:cs="Liberation Serif"/>
          <w:color w:val="000000"/>
          <w:sz w:val="28"/>
          <w:szCs w:val="28"/>
        </w:rPr>
        <w:t>е</w:t>
      </w:r>
      <w:r w:rsidR="004628EC" w:rsidRPr="00F35CCF">
        <w:rPr>
          <w:rFonts w:ascii="Liberation Serif" w:hAnsi="Liberation Serif" w:cs="Liberation Serif"/>
          <w:color w:val="000000"/>
          <w:sz w:val="28"/>
          <w:szCs w:val="28"/>
        </w:rPr>
        <w:t xml:space="preserve"> о территориальном планировании Н</w:t>
      </w:r>
      <w:r>
        <w:rPr>
          <w:rFonts w:ascii="Liberation Serif" w:hAnsi="Liberation Serif" w:cs="Liberation Serif"/>
          <w:color w:val="000000"/>
          <w:sz w:val="28"/>
          <w:szCs w:val="28"/>
        </w:rPr>
        <w:t>овоуральского городского округа</w:t>
      </w:r>
      <w:r w:rsidR="00B5361A">
        <w:rPr>
          <w:rFonts w:ascii="Liberation Serif" w:hAnsi="Liberation Serif" w:cs="Liberation Serif"/>
          <w:color w:val="000000"/>
          <w:sz w:val="28"/>
          <w:szCs w:val="28"/>
        </w:rPr>
        <w:t xml:space="preserve"> изложить в </w:t>
      </w:r>
      <w:r w:rsidR="009531FE">
        <w:rPr>
          <w:rFonts w:ascii="Liberation Serif" w:hAnsi="Liberation Serif" w:cs="Liberation Serif"/>
          <w:color w:val="000000"/>
          <w:sz w:val="28"/>
          <w:szCs w:val="28"/>
        </w:rPr>
        <w:t>новой редакции (Приложение № 1);</w:t>
      </w:r>
    </w:p>
    <w:p w:rsidR="00801D39" w:rsidRPr="00F35CCF" w:rsidRDefault="001D1B09" w:rsidP="0010060B">
      <w:pPr>
        <w:keepNext/>
        <w:keepLines/>
        <w:numPr>
          <w:ilvl w:val="0"/>
          <w:numId w:val="43"/>
        </w:numPr>
        <w:ind w:left="0" w:firstLine="709"/>
        <w:jc w:val="both"/>
        <w:rPr>
          <w:rFonts w:ascii="Liberation Serif" w:hAnsi="Liberation Serif" w:cs="Liberation Serif"/>
          <w:sz w:val="28"/>
          <w:szCs w:val="28"/>
        </w:rPr>
      </w:pPr>
      <w:proofErr w:type="gramStart"/>
      <w:r>
        <w:rPr>
          <w:rFonts w:ascii="Liberation Serif" w:hAnsi="Liberation Serif" w:cs="Liberation Serif"/>
          <w:sz w:val="28"/>
          <w:szCs w:val="28"/>
        </w:rPr>
        <w:lastRenderedPageBreak/>
        <w:t>к</w:t>
      </w:r>
      <w:r w:rsidR="0087319E" w:rsidRPr="0063686C">
        <w:rPr>
          <w:rFonts w:ascii="Liberation Serif" w:hAnsi="Liberation Serif" w:cs="Liberation Serif"/>
          <w:sz w:val="28"/>
          <w:szCs w:val="28"/>
        </w:rPr>
        <w:t>арту</w:t>
      </w:r>
      <w:proofErr w:type="gramEnd"/>
      <w:r>
        <w:rPr>
          <w:rFonts w:ascii="Liberation Serif" w:hAnsi="Liberation Serif" w:cs="Liberation Serif"/>
          <w:sz w:val="28"/>
          <w:szCs w:val="28"/>
        </w:rPr>
        <w:t xml:space="preserve"> 1. «</w:t>
      </w:r>
      <w:r w:rsidR="0063686C" w:rsidRPr="0063686C">
        <w:rPr>
          <w:rFonts w:ascii="Liberation Serif" w:eastAsia="Calibri" w:hAnsi="Liberation Serif" w:cs="Liberation Serif"/>
          <w:sz w:val="28"/>
          <w:szCs w:val="28"/>
          <w:lang w:eastAsia="en-US"/>
        </w:rPr>
        <w:t>Функциональное зонирование территории Новоуральского городского округа</w:t>
      </w:r>
      <w:r>
        <w:rPr>
          <w:rFonts w:ascii="Liberation Serif" w:eastAsia="Calibri" w:hAnsi="Liberation Serif" w:cs="Liberation Serif"/>
          <w:sz w:val="28"/>
          <w:szCs w:val="28"/>
          <w:lang w:eastAsia="en-US"/>
        </w:rPr>
        <w:t>»</w:t>
      </w:r>
      <w:r w:rsidR="0063686C" w:rsidRPr="0063686C">
        <w:rPr>
          <w:rFonts w:ascii="Liberation Serif" w:eastAsia="Calibri" w:hAnsi="Liberation Serif" w:cs="Liberation Serif"/>
          <w:sz w:val="28"/>
          <w:szCs w:val="28"/>
          <w:lang w:eastAsia="en-US"/>
        </w:rPr>
        <w:t xml:space="preserve"> (с приложениями)</w:t>
      </w:r>
      <w:r w:rsidR="00801D39" w:rsidRPr="0063686C">
        <w:rPr>
          <w:rFonts w:ascii="Liberation Serif" w:hAnsi="Liberation Serif" w:cs="Liberation Serif"/>
          <w:sz w:val="28"/>
          <w:szCs w:val="28"/>
        </w:rPr>
        <w:t xml:space="preserve"> изложить в новой редакции (Приложения №№ 2-9)</w:t>
      </w:r>
      <w:r w:rsidR="00801D39" w:rsidRPr="00F35CCF">
        <w:rPr>
          <w:rFonts w:ascii="Liberation Serif" w:hAnsi="Liberation Serif" w:cs="Liberation Serif"/>
          <w:sz w:val="28"/>
          <w:szCs w:val="28"/>
        </w:rPr>
        <w:t>;</w:t>
      </w:r>
      <w:r w:rsidR="00CC184E" w:rsidRPr="00F35CCF">
        <w:rPr>
          <w:rFonts w:ascii="Liberation Serif" w:hAnsi="Liberation Serif" w:cs="Liberation Serif"/>
          <w:sz w:val="28"/>
          <w:szCs w:val="28"/>
        </w:rPr>
        <w:t xml:space="preserve"> </w:t>
      </w:r>
    </w:p>
    <w:p w:rsidR="00AE08C9" w:rsidRPr="00050D72" w:rsidRDefault="000E34A4" w:rsidP="00050D72">
      <w:pPr>
        <w:keepNext/>
        <w:keepLines/>
        <w:numPr>
          <w:ilvl w:val="0"/>
          <w:numId w:val="43"/>
        </w:numPr>
        <w:ind w:left="0" w:firstLine="709"/>
        <w:jc w:val="both"/>
        <w:rPr>
          <w:rFonts w:ascii="Liberation Serif" w:hAnsi="Liberation Serif" w:cs="Liberation Serif"/>
          <w:sz w:val="28"/>
          <w:szCs w:val="28"/>
        </w:rPr>
      </w:pPr>
      <w:proofErr w:type="gramStart"/>
      <w:r>
        <w:rPr>
          <w:rFonts w:ascii="Liberation Serif" w:hAnsi="Liberation Serif" w:cs="Liberation Serif"/>
          <w:sz w:val="28"/>
          <w:szCs w:val="28"/>
        </w:rPr>
        <w:t>карту</w:t>
      </w:r>
      <w:proofErr w:type="gramEnd"/>
      <w:r w:rsidR="0063686C">
        <w:rPr>
          <w:rFonts w:ascii="Liberation Serif" w:hAnsi="Liberation Serif" w:cs="Liberation Serif"/>
          <w:sz w:val="28"/>
          <w:szCs w:val="28"/>
        </w:rPr>
        <w:t xml:space="preserve"> </w:t>
      </w:r>
      <w:r w:rsidR="001879D6">
        <w:rPr>
          <w:rFonts w:ascii="Liberation Serif" w:hAnsi="Liberation Serif" w:cs="Liberation Serif"/>
          <w:sz w:val="28"/>
          <w:szCs w:val="28"/>
        </w:rPr>
        <w:t xml:space="preserve">2.1. «Карта </w:t>
      </w:r>
      <w:r w:rsidR="0063686C">
        <w:rPr>
          <w:rFonts w:ascii="Liberation Serif" w:hAnsi="Liberation Serif" w:cs="Liberation Serif"/>
          <w:sz w:val="28"/>
          <w:szCs w:val="28"/>
        </w:rPr>
        <w:t>п</w:t>
      </w:r>
      <w:r>
        <w:rPr>
          <w:rFonts w:ascii="Liberation Serif" w:hAnsi="Liberation Serif" w:cs="Liberation Serif"/>
          <w:sz w:val="28"/>
          <w:szCs w:val="28"/>
        </w:rPr>
        <w:t xml:space="preserve">ланируемого размещения объектов местного значения </w:t>
      </w:r>
      <w:r w:rsidR="008A1A03" w:rsidRPr="00050D72">
        <w:rPr>
          <w:rFonts w:ascii="Liberation Serif" w:hAnsi="Liberation Serif" w:cs="Liberation Serif"/>
          <w:sz w:val="28"/>
          <w:szCs w:val="28"/>
        </w:rPr>
        <w:t>в части социально-бытового обслуживания</w:t>
      </w:r>
      <w:r w:rsidR="001879D6">
        <w:rPr>
          <w:rFonts w:ascii="Liberation Serif" w:hAnsi="Liberation Serif" w:cs="Liberation Serif"/>
          <w:sz w:val="28"/>
          <w:szCs w:val="28"/>
        </w:rPr>
        <w:t>»</w:t>
      </w:r>
      <w:r w:rsidR="008A1A03" w:rsidRPr="00F8790A">
        <w:rPr>
          <w:rFonts w:ascii="Liberation Serif" w:hAnsi="Liberation Serif" w:cs="Liberation Serif"/>
          <w:sz w:val="28"/>
          <w:szCs w:val="28"/>
        </w:rPr>
        <w:t xml:space="preserve"> </w:t>
      </w:r>
      <w:r w:rsidR="00801D39" w:rsidRPr="00F8790A">
        <w:rPr>
          <w:rFonts w:ascii="Liberation Serif" w:hAnsi="Liberation Serif" w:cs="Liberation Serif"/>
          <w:sz w:val="28"/>
          <w:szCs w:val="28"/>
        </w:rPr>
        <w:t>изложить</w:t>
      </w:r>
      <w:r w:rsidR="009531FE">
        <w:rPr>
          <w:rFonts w:ascii="Liberation Serif" w:hAnsi="Liberation Serif" w:cs="Liberation Serif"/>
          <w:sz w:val="28"/>
          <w:szCs w:val="28"/>
        </w:rPr>
        <w:t xml:space="preserve"> в новой редакции (Приложение</w:t>
      </w:r>
      <w:r w:rsidR="001373E1">
        <w:rPr>
          <w:rFonts w:ascii="Liberation Serif" w:hAnsi="Liberation Serif" w:cs="Liberation Serif"/>
          <w:sz w:val="28"/>
          <w:szCs w:val="28"/>
        </w:rPr>
        <w:t xml:space="preserve"> №</w:t>
      </w:r>
      <w:r w:rsidR="00801D39" w:rsidRPr="00F8790A">
        <w:rPr>
          <w:rFonts w:ascii="Liberation Serif" w:hAnsi="Liberation Serif" w:cs="Liberation Serif"/>
          <w:sz w:val="28"/>
          <w:szCs w:val="28"/>
        </w:rPr>
        <w:t xml:space="preserve"> 10);</w:t>
      </w:r>
    </w:p>
    <w:p w:rsidR="008A1A03" w:rsidRPr="00050D72" w:rsidRDefault="008A1A03" w:rsidP="00050D72">
      <w:pPr>
        <w:keepNext/>
        <w:keepLines/>
        <w:numPr>
          <w:ilvl w:val="0"/>
          <w:numId w:val="43"/>
        </w:numPr>
        <w:ind w:left="0" w:firstLine="709"/>
        <w:jc w:val="both"/>
        <w:rPr>
          <w:rFonts w:ascii="Liberation Serif" w:hAnsi="Liberation Serif" w:cs="Liberation Serif"/>
          <w:sz w:val="28"/>
          <w:szCs w:val="28"/>
        </w:rPr>
      </w:pPr>
      <w:proofErr w:type="gramStart"/>
      <w:r w:rsidRPr="00050D72">
        <w:rPr>
          <w:rFonts w:ascii="Liberation Serif" w:hAnsi="Liberation Serif" w:cs="Liberation Serif"/>
          <w:sz w:val="28"/>
          <w:szCs w:val="28"/>
        </w:rPr>
        <w:t>карту</w:t>
      </w:r>
      <w:proofErr w:type="gramEnd"/>
      <w:r w:rsidRPr="00050D72">
        <w:rPr>
          <w:rFonts w:ascii="Liberation Serif" w:hAnsi="Liberation Serif" w:cs="Liberation Serif"/>
          <w:sz w:val="28"/>
          <w:szCs w:val="28"/>
        </w:rPr>
        <w:t xml:space="preserve"> </w:t>
      </w:r>
      <w:r w:rsidR="001879D6">
        <w:rPr>
          <w:rFonts w:ascii="Liberation Serif" w:hAnsi="Liberation Serif" w:cs="Liberation Serif"/>
          <w:sz w:val="28"/>
          <w:szCs w:val="28"/>
        </w:rPr>
        <w:t xml:space="preserve">2.2. «Карта </w:t>
      </w:r>
      <w:r w:rsidRPr="00050D72">
        <w:rPr>
          <w:rFonts w:ascii="Liberation Serif" w:hAnsi="Liberation Serif" w:cs="Liberation Serif"/>
          <w:sz w:val="28"/>
          <w:szCs w:val="28"/>
        </w:rPr>
        <w:t>планируемого размещения объектов местного значения в части транспортной инфраструктуры</w:t>
      </w:r>
      <w:r w:rsidR="001879D6">
        <w:rPr>
          <w:rFonts w:ascii="Liberation Serif" w:hAnsi="Liberation Serif" w:cs="Liberation Serif"/>
          <w:sz w:val="28"/>
          <w:szCs w:val="28"/>
        </w:rPr>
        <w:t>»</w:t>
      </w:r>
      <w:r w:rsidRPr="00050D72">
        <w:rPr>
          <w:rFonts w:ascii="Liberation Serif" w:hAnsi="Liberation Serif" w:cs="Liberation Serif"/>
          <w:sz w:val="28"/>
          <w:szCs w:val="28"/>
        </w:rPr>
        <w:t xml:space="preserve"> (с приложениями) </w:t>
      </w:r>
      <w:r w:rsidRPr="00F8790A">
        <w:rPr>
          <w:rFonts w:ascii="Liberation Serif" w:hAnsi="Liberation Serif" w:cs="Liberation Serif"/>
          <w:sz w:val="28"/>
          <w:szCs w:val="28"/>
        </w:rPr>
        <w:t xml:space="preserve">изложить в </w:t>
      </w:r>
      <w:r w:rsidR="001373E1">
        <w:rPr>
          <w:rFonts w:ascii="Liberation Serif" w:hAnsi="Liberation Serif" w:cs="Liberation Serif"/>
          <w:sz w:val="28"/>
          <w:szCs w:val="28"/>
        </w:rPr>
        <w:t>новой редакции (Приложения №№ 11</w:t>
      </w:r>
      <w:r w:rsidRPr="00F8790A">
        <w:rPr>
          <w:rFonts w:ascii="Liberation Serif" w:hAnsi="Liberation Serif" w:cs="Liberation Serif"/>
          <w:sz w:val="28"/>
          <w:szCs w:val="28"/>
        </w:rPr>
        <w:t>-</w:t>
      </w:r>
      <w:r w:rsidR="00050D72">
        <w:rPr>
          <w:rFonts w:ascii="Liberation Serif" w:hAnsi="Liberation Serif" w:cs="Liberation Serif"/>
          <w:sz w:val="28"/>
          <w:szCs w:val="28"/>
        </w:rPr>
        <w:t>18</w:t>
      </w:r>
      <w:r w:rsidRPr="00F8790A">
        <w:rPr>
          <w:rFonts w:ascii="Liberation Serif" w:hAnsi="Liberation Serif" w:cs="Liberation Serif"/>
          <w:sz w:val="28"/>
          <w:szCs w:val="28"/>
        </w:rPr>
        <w:t>)</w:t>
      </w:r>
      <w:r w:rsidR="009531FE">
        <w:rPr>
          <w:rFonts w:ascii="Liberation Serif" w:hAnsi="Liberation Serif" w:cs="Liberation Serif"/>
          <w:sz w:val="28"/>
          <w:szCs w:val="28"/>
        </w:rPr>
        <w:t>;</w:t>
      </w:r>
    </w:p>
    <w:p w:rsidR="008A1A03" w:rsidRPr="001373E1" w:rsidRDefault="001E6077" w:rsidP="009531FE">
      <w:pPr>
        <w:keepNext/>
        <w:keepLines/>
        <w:numPr>
          <w:ilvl w:val="0"/>
          <w:numId w:val="43"/>
        </w:numPr>
        <w:ind w:left="0" w:firstLine="709"/>
        <w:jc w:val="both"/>
        <w:rPr>
          <w:rFonts w:ascii="Liberation Serif" w:hAnsi="Liberation Serif" w:cs="Liberation Serif"/>
          <w:sz w:val="28"/>
          <w:szCs w:val="28"/>
        </w:rPr>
      </w:pPr>
      <w:proofErr w:type="gramStart"/>
      <w:r w:rsidRPr="009531FE">
        <w:rPr>
          <w:rFonts w:ascii="Liberation Serif" w:hAnsi="Liberation Serif" w:cs="Liberation Serif"/>
          <w:sz w:val="28"/>
          <w:szCs w:val="28"/>
        </w:rPr>
        <w:t>карту</w:t>
      </w:r>
      <w:proofErr w:type="gramEnd"/>
      <w:r w:rsidR="001879D6">
        <w:rPr>
          <w:rFonts w:ascii="Liberation Serif" w:hAnsi="Liberation Serif" w:cs="Liberation Serif"/>
          <w:sz w:val="28"/>
          <w:szCs w:val="28"/>
        </w:rPr>
        <w:t xml:space="preserve"> 2.3. «Карта</w:t>
      </w:r>
      <w:r w:rsidR="008A1A03" w:rsidRPr="009531FE">
        <w:rPr>
          <w:rFonts w:ascii="Liberation Serif" w:hAnsi="Liberation Serif" w:cs="Liberation Serif"/>
          <w:sz w:val="28"/>
          <w:szCs w:val="28"/>
        </w:rPr>
        <w:t xml:space="preserve"> планируемого размещения объектов местного значения в части системы электроснабжения</w:t>
      </w:r>
      <w:r w:rsidR="001879D6">
        <w:rPr>
          <w:rFonts w:ascii="Liberation Serif" w:hAnsi="Liberation Serif" w:cs="Liberation Serif"/>
          <w:sz w:val="28"/>
          <w:szCs w:val="28"/>
        </w:rPr>
        <w:t>»</w:t>
      </w:r>
      <w:r w:rsidR="008A1A03" w:rsidRPr="009531FE">
        <w:rPr>
          <w:rFonts w:ascii="Liberation Serif" w:hAnsi="Liberation Serif" w:cs="Liberation Serif"/>
          <w:sz w:val="28"/>
          <w:szCs w:val="28"/>
        </w:rPr>
        <w:t xml:space="preserve"> (с приложениями)</w:t>
      </w:r>
      <w:r w:rsidR="001373E1" w:rsidRPr="009531FE">
        <w:rPr>
          <w:rFonts w:ascii="Liberation Serif" w:hAnsi="Liberation Serif" w:cs="Liberation Serif"/>
          <w:sz w:val="28"/>
          <w:szCs w:val="28"/>
        </w:rPr>
        <w:t xml:space="preserve"> </w:t>
      </w:r>
      <w:r w:rsidR="001373E1" w:rsidRPr="00F8790A">
        <w:rPr>
          <w:rFonts w:ascii="Liberation Serif" w:hAnsi="Liberation Serif" w:cs="Liberation Serif"/>
          <w:sz w:val="28"/>
          <w:szCs w:val="28"/>
        </w:rPr>
        <w:t xml:space="preserve">изложить в </w:t>
      </w:r>
      <w:r>
        <w:rPr>
          <w:rFonts w:ascii="Liberation Serif" w:hAnsi="Liberation Serif" w:cs="Liberation Serif"/>
          <w:sz w:val="28"/>
          <w:szCs w:val="28"/>
        </w:rPr>
        <w:t>новой редакции (Приложения №№ 19</w:t>
      </w:r>
      <w:r w:rsidR="001373E1" w:rsidRPr="00F8790A">
        <w:rPr>
          <w:rFonts w:ascii="Liberation Serif" w:hAnsi="Liberation Serif" w:cs="Liberation Serif"/>
          <w:sz w:val="28"/>
          <w:szCs w:val="28"/>
        </w:rPr>
        <w:t>-</w:t>
      </w:r>
      <w:r w:rsidR="009531FE">
        <w:rPr>
          <w:rFonts w:ascii="Liberation Serif" w:hAnsi="Liberation Serif" w:cs="Liberation Serif"/>
          <w:sz w:val="28"/>
          <w:szCs w:val="28"/>
        </w:rPr>
        <w:t>26</w:t>
      </w:r>
      <w:r w:rsidR="001373E1" w:rsidRPr="00F8790A">
        <w:rPr>
          <w:rFonts w:ascii="Liberation Serif" w:hAnsi="Liberation Serif" w:cs="Liberation Serif"/>
          <w:sz w:val="28"/>
          <w:szCs w:val="28"/>
        </w:rPr>
        <w:t>)</w:t>
      </w:r>
      <w:r w:rsidR="001373E1">
        <w:rPr>
          <w:rFonts w:ascii="Liberation Serif" w:hAnsi="Liberation Serif" w:cs="Liberation Serif"/>
          <w:sz w:val="28"/>
          <w:szCs w:val="28"/>
        </w:rPr>
        <w:t>;</w:t>
      </w:r>
    </w:p>
    <w:p w:rsidR="008A1A03" w:rsidRPr="001373E1" w:rsidRDefault="009531FE" w:rsidP="009531FE">
      <w:pPr>
        <w:keepNext/>
        <w:keepLines/>
        <w:numPr>
          <w:ilvl w:val="0"/>
          <w:numId w:val="43"/>
        </w:numPr>
        <w:ind w:left="0" w:firstLine="709"/>
        <w:jc w:val="both"/>
        <w:rPr>
          <w:rFonts w:ascii="Liberation Serif" w:hAnsi="Liberation Serif" w:cs="Liberation Serif"/>
          <w:sz w:val="28"/>
          <w:szCs w:val="28"/>
        </w:rPr>
      </w:pPr>
      <w:proofErr w:type="gramStart"/>
      <w:r w:rsidRPr="009531FE">
        <w:rPr>
          <w:rFonts w:ascii="Liberation Serif" w:hAnsi="Liberation Serif" w:cs="Liberation Serif"/>
          <w:sz w:val="28"/>
          <w:szCs w:val="28"/>
        </w:rPr>
        <w:t>карту</w:t>
      </w:r>
      <w:proofErr w:type="gramEnd"/>
      <w:r w:rsidR="008A1A03" w:rsidRPr="009531FE">
        <w:rPr>
          <w:rFonts w:ascii="Liberation Serif" w:hAnsi="Liberation Serif" w:cs="Liberation Serif"/>
          <w:sz w:val="28"/>
          <w:szCs w:val="28"/>
        </w:rPr>
        <w:t xml:space="preserve"> </w:t>
      </w:r>
      <w:r w:rsidR="001879D6">
        <w:rPr>
          <w:rFonts w:ascii="Liberation Serif" w:hAnsi="Liberation Serif" w:cs="Liberation Serif"/>
          <w:sz w:val="28"/>
          <w:szCs w:val="28"/>
        </w:rPr>
        <w:t xml:space="preserve">2.4 «Карта </w:t>
      </w:r>
      <w:r w:rsidR="008A1A03" w:rsidRPr="009531FE">
        <w:rPr>
          <w:rFonts w:ascii="Liberation Serif" w:hAnsi="Liberation Serif" w:cs="Liberation Serif"/>
          <w:sz w:val="28"/>
          <w:szCs w:val="28"/>
        </w:rPr>
        <w:t>планируемого размещения объектов местного значения в части системы водоснабжения</w:t>
      </w:r>
      <w:r w:rsidR="001879D6">
        <w:rPr>
          <w:rFonts w:ascii="Liberation Serif" w:hAnsi="Liberation Serif" w:cs="Liberation Serif"/>
          <w:sz w:val="28"/>
          <w:szCs w:val="28"/>
        </w:rPr>
        <w:t>»</w:t>
      </w:r>
      <w:r w:rsidR="008A1A03" w:rsidRPr="009531FE">
        <w:rPr>
          <w:rFonts w:ascii="Liberation Serif" w:hAnsi="Liberation Serif" w:cs="Liberation Serif"/>
          <w:sz w:val="28"/>
          <w:szCs w:val="28"/>
        </w:rPr>
        <w:t xml:space="preserve"> (с приложениями)</w:t>
      </w:r>
      <w:r w:rsidR="001373E1" w:rsidRPr="009531FE">
        <w:rPr>
          <w:rFonts w:ascii="Liberation Serif" w:hAnsi="Liberation Serif" w:cs="Liberation Serif"/>
          <w:sz w:val="28"/>
          <w:szCs w:val="28"/>
        </w:rPr>
        <w:t xml:space="preserve"> </w:t>
      </w:r>
      <w:r w:rsidR="001373E1" w:rsidRPr="00F8790A">
        <w:rPr>
          <w:rFonts w:ascii="Liberation Serif" w:hAnsi="Liberation Serif" w:cs="Liberation Serif"/>
          <w:sz w:val="28"/>
          <w:szCs w:val="28"/>
        </w:rPr>
        <w:t xml:space="preserve">изложить в </w:t>
      </w:r>
      <w:r>
        <w:rPr>
          <w:rFonts w:ascii="Liberation Serif" w:hAnsi="Liberation Serif" w:cs="Liberation Serif"/>
          <w:sz w:val="28"/>
          <w:szCs w:val="28"/>
        </w:rPr>
        <w:t>новой редакции (Приложения №№ 27</w:t>
      </w:r>
      <w:r w:rsidR="001373E1" w:rsidRPr="00F8790A">
        <w:rPr>
          <w:rFonts w:ascii="Liberation Serif" w:hAnsi="Liberation Serif" w:cs="Liberation Serif"/>
          <w:sz w:val="28"/>
          <w:szCs w:val="28"/>
        </w:rPr>
        <w:t>-</w:t>
      </w:r>
      <w:r>
        <w:rPr>
          <w:rFonts w:ascii="Liberation Serif" w:hAnsi="Liberation Serif" w:cs="Liberation Serif"/>
          <w:sz w:val="28"/>
          <w:szCs w:val="28"/>
        </w:rPr>
        <w:t>34</w:t>
      </w:r>
      <w:r w:rsidR="001373E1" w:rsidRPr="00F8790A">
        <w:rPr>
          <w:rFonts w:ascii="Liberation Serif" w:hAnsi="Liberation Serif" w:cs="Liberation Serif"/>
          <w:sz w:val="28"/>
          <w:szCs w:val="28"/>
        </w:rPr>
        <w:t>)</w:t>
      </w:r>
      <w:r w:rsidR="001373E1">
        <w:rPr>
          <w:rFonts w:ascii="Liberation Serif" w:hAnsi="Liberation Serif" w:cs="Liberation Serif"/>
          <w:sz w:val="28"/>
          <w:szCs w:val="28"/>
        </w:rPr>
        <w:t>;</w:t>
      </w:r>
    </w:p>
    <w:p w:rsidR="008A1A03" w:rsidRPr="001373E1" w:rsidRDefault="009531FE" w:rsidP="009531FE">
      <w:pPr>
        <w:keepNext/>
        <w:keepLines/>
        <w:numPr>
          <w:ilvl w:val="0"/>
          <w:numId w:val="43"/>
        </w:numPr>
        <w:ind w:left="0" w:firstLine="709"/>
        <w:jc w:val="both"/>
        <w:rPr>
          <w:rFonts w:ascii="Liberation Serif" w:hAnsi="Liberation Serif" w:cs="Liberation Serif"/>
          <w:sz w:val="28"/>
          <w:szCs w:val="28"/>
        </w:rPr>
      </w:pPr>
      <w:proofErr w:type="gramStart"/>
      <w:r w:rsidRPr="009531FE">
        <w:rPr>
          <w:rFonts w:ascii="Liberation Serif" w:hAnsi="Liberation Serif" w:cs="Liberation Serif"/>
          <w:sz w:val="28"/>
          <w:szCs w:val="28"/>
        </w:rPr>
        <w:t>карту</w:t>
      </w:r>
      <w:proofErr w:type="gramEnd"/>
      <w:r w:rsidR="008A1A03" w:rsidRPr="009531FE">
        <w:rPr>
          <w:rFonts w:ascii="Liberation Serif" w:hAnsi="Liberation Serif" w:cs="Liberation Serif"/>
          <w:sz w:val="28"/>
          <w:szCs w:val="28"/>
        </w:rPr>
        <w:t xml:space="preserve"> </w:t>
      </w:r>
      <w:r w:rsidR="001879D6">
        <w:rPr>
          <w:rFonts w:ascii="Liberation Serif" w:hAnsi="Liberation Serif" w:cs="Liberation Serif"/>
          <w:sz w:val="28"/>
          <w:szCs w:val="28"/>
        </w:rPr>
        <w:t xml:space="preserve">2.5. «Карта </w:t>
      </w:r>
      <w:r w:rsidR="008A1A03" w:rsidRPr="009531FE">
        <w:rPr>
          <w:rFonts w:ascii="Liberation Serif" w:hAnsi="Liberation Serif" w:cs="Liberation Serif"/>
          <w:sz w:val="28"/>
          <w:szCs w:val="28"/>
        </w:rPr>
        <w:t>планируемого размещения объектов местного значения в части системы водоотведения</w:t>
      </w:r>
      <w:r w:rsidR="001879D6">
        <w:rPr>
          <w:rFonts w:ascii="Liberation Serif" w:hAnsi="Liberation Serif" w:cs="Liberation Serif"/>
          <w:sz w:val="28"/>
          <w:szCs w:val="28"/>
        </w:rPr>
        <w:t>»</w:t>
      </w:r>
      <w:r w:rsidR="008A1A03" w:rsidRPr="009531FE">
        <w:rPr>
          <w:rFonts w:ascii="Liberation Serif" w:hAnsi="Liberation Serif" w:cs="Liberation Serif"/>
          <w:sz w:val="28"/>
          <w:szCs w:val="28"/>
        </w:rPr>
        <w:t xml:space="preserve"> (с приложениями)</w:t>
      </w:r>
      <w:r w:rsidR="001373E1" w:rsidRPr="009531FE">
        <w:rPr>
          <w:rFonts w:ascii="Liberation Serif" w:hAnsi="Liberation Serif" w:cs="Liberation Serif"/>
          <w:sz w:val="28"/>
          <w:szCs w:val="28"/>
        </w:rPr>
        <w:t xml:space="preserve"> </w:t>
      </w:r>
      <w:r w:rsidR="001373E1" w:rsidRPr="00F8790A">
        <w:rPr>
          <w:rFonts w:ascii="Liberation Serif" w:hAnsi="Liberation Serif" w:cs="Liberation Serif"/>
          <w:sz w:val="28"/>
          <w:szCs w:val="28"/>
        </w:rPr>
        <w:t xml:space="preserve">изложить в </w:t>
      </w:r>
      <w:r>
        <w:rPr>
          <w:rFonts w:ascii="Liberation Serif" w:hAnsi="Liberation Serif" w:cs="Liberation Serif"/>
          <w:sz w:val="28"/>
          <w:szCs w:val="28"/>
        </w:rPr>
        <w:t>новой редакции (Приложения №№ 35</w:t>
      </w:r>
      <w:r w:rsidR="001373E1" w:rsidRPr="00F8790A">
        <w:rPr>
          <w:rFonts w:ascii="Liberation Serif" w:hAnsi="Liberation Serif" w:cs="Liberation Serif"/>
          <w:sz w:val="28"/>
          <w:szCs w:val="28"/>
        </w:rPr>
        <w:t>-</w:t>
      </w:r>
      <w:r>
        <w:rPr>
          <w:rFonts w:ascii="Liberation Serif" w:hAnsi="Liberation Serif" w:cs="Liberation Serif"/>
          <w:sz w:val="28"/>
          <w:szCs w:val="28"/>
        </w:rPr>
        <w:t>42</w:t>
      </w:r>
      <w:r w:rsidR="001373E1" w:rsidRPr="00F8790A">
        <w:rPr>
          <w:rFonts w:ascii="Liberation Serif" w:hAnsi="Liberation Serif" w:cs="Liberation Serif"/>
          <w:sz w:val="28"/>
          <w:szCs w:val="28"/>
        </w:rPr>
        <w:t>)</w:t>
      </w:r>
      <w:r w:rsidR="001373E1">
        <w:rPr>
          <w:rFonts w:ascii="Liberation Serif" w:hAnsi="Liberation Serif" w:cs="Liberation Serif"/>
          <w:sz w:val="28"/>
          <w:szCs w:val="28"/>
        </w:rPr>
        <w:t>;</w:t>
      </w:r>
    </w:p>
    <w:p w:rsidR="008A1A03" w:rsidRPr="001373E1" w:rsidRDefault="00B303B4" w:rsidP="00B303B4">
      <w:pPr>
        <w:keepNext/>
        <w:keepLines/>
        <w:numPr>
          <w:ilvl w:val="0"/>
          <w:numId w:val="43"/>
        </w:numPr>
        <w:ind w:left="0" w:firstLine="709"/>
        <w:jc w:val="both"/>
        <w:rPr>
          <w:rFonts w:ascii="Liberation Serif" w:hAnsi="Liberation Serif" w:cs="Liberation Serif"/>
          <w:sz w:val="28"/>
          <w:szCs w:val="28"/>
        </w:rPr>
      </w:pPr>
      <w:proofErr w:type="gramStart"/>
      <w:r w:rsidRPr="00B303B4">
        <w:rPr>
          <w:rFonts w:ascii="Liberation Serif" w:hAnsi="Liberation Serif" w:cs="Liberation Serif"/>
          <w:sz w:val="28"/>
          <w:szCs w:val="28"/>
        </w:rPr>
        <w:t>к</w:t>
      </w:r>
      <w:r>
        <w:rPr>
          <w:rFonts w:ascii="Liberation Serif" w:hAnsi="Liberation Serif" w:cs="Liberation Serif"/>
          <w:sz w:val="28"/>
          <w:szCs w:val="28"/>
        </w:rPr>
        <w:t>арту</w:t>
      </w:r>
      <w:proofErr w:type="gramEnd"/>
      <w:r w:rsidR="008A1A03" w:rsidRPr="00B303B4">
        <w:rPr>
          <w:rFonts w:ascii="Liberation Serif" w:hAnsi="Liberation Serif" w:cs="Liberation Serif"/>
          <w:sz w:val="28"/>
          <w:szCs w:val="28"/>
        </w:rPr>
        <w:t xml:space="preserve"> </w:t>
      </w:r>
      <w:r w:rsidR="001879D6">
        <w:rPr>
          <w:rFonts w:ascii="Liberation Serif" w:hAnsi="Liberation Serif" w:cs="Liberation Serif"/>
          <w:sz w:val="28"/>
          <w:szCs w:val="28"/>
        </w:rPr>
        <w:t xml:space="preserve">2.6 «Карта </w:t>
      </w:r>
      <w:r w:rsidR="008A1A03" w:rsidRPr="00B303B4">
        <w:rPr>
          <w:rFonts w:ascii="Liberation Serif" w:hAnsi="Liberation Serif" w:cs="Liberation Serif"/>
          <w:sz w:val="28"/>
          <w:szCs w:val="28"/>
        </w:rPr>
        <w:t>планируемого размещения объектов местного значения в части систем газо- и теплоснабжения</w:t>
      </w:r>
      <w:r w:rsidR="001879D6">
        <w:rPr>
          <w:rFonts w:ascii="Liberation Serif" w:hAnsi="Liberation Serif" w:cs="Liberation Serif"/>
          <w:sz w:val="28"/>
          <w:szCs w:val="28"/>
        </w:rPr>
        <w:t>»</w:t>
      </w:r>
      <w:r w:rsidR="008A1A03" w:rsidRPr="00B303B4">
        <w:rPr>
          <w:rFonts w:ascii="Liberation Serif" w:hAnsi="Liberation Serif" w:cs="Liberation Serif"/>
          <w:sz w:val="28"/>
          <w:szCs w:val="28"/>
        </w:rPr>
        <w:t xml:space="preserve"> (с приложениями)</w:t>
      </w:r>
      <w:r w:rsidR="001373E1" w:rsidRPr="00B303B4">
        <w:rPr>
          <w:rFonts w:ascii="Liberation Serif" w:hAnsi="Liberation Serif" w:cs="Liberation Serif"/>
          <w:sz w:val="28"/>
          <w:szCs w:val="28"/>
        </w:rPr>
        <w:t xml:space="preserve"> </w:t>
      </w:r>
      <w:r w:rsidR="001373E1" w:rsidRPr="00F8790A">
        <w:rPr>
          <w:rFonts w:ascii="Liberation Serif" w:hAnsi="Liberation Serif" w:cs="Liberation Serif"/>
          <w:sz w:val="28"/>
          <w:szCs w:val="28"/>
        </w:rPr>
        <w:t xml:space="preserve">изложить в </w:t>
      </w:r>
      <w:r>
        <w:rPr>
          <w:rFonts w:ascii="Liberation Serif" w:hAnsi="Liberation Serif" w:cs="Liberation Serif"/>
          <w:sz w:val="28"/>
          <w:szCs w:val="28"/>
        </w:rPr>
        <w:t>новой редакции (Приложения №№ 43</w:t>
      </w:r>
      <w:r w:rsidR="001373E1" w:rsidRPr="00F8790A">
        <w:rPr>
          <w:rFonts w:ascii="Liberation Serif" w:hAnsi="Liberation Serif" w:cs="Liberation Serif"/>
          <w:sz w:val="28"/>
          <w:szCs w:val="28"/>
        </w:rPr>
        <w:t>-</w:t>
      </w:r>
      <w:r w:rsidR="001373E1" w:rsidRPr="00240A1F">
        <w:rPr>
          <w:rFonts w:ascii="Liberation Serif" w:hAnsi="Liberation Serif" w:cs="Liberation Serif"/>
          <w:sz w:val="28"/>
          <w:szCs w:val="28"/>
        </w:rPr>
        <w:t>50</w:t>
      </w:r>
      <w:r w:rsidR="001373E1" w:rsidRPr="00F8790A">
        <w:rPr>
          <w:rFonts w:ascii="Liberation Serif" w:hAnsi="Liberation Serif" w:cs="Liberation Serif"/>
          <w:sz w:val="28"/>
          <w:szCs w:val="28"/>
        </w:rPr>
        <w:t>)</w:t>
      </w:r>
      <w:r w:rsidR="001373E1">
        <w:rPr>
          <w:rFonts w:ascii="Liberation Serif" w:hAnsi="Liberation Serif" w:cs="Liberation Serif"/>
          <w:sz w:val="28"/>
          <w:szCs w:val="28"/>
        </w:rPr>
        <w:t>;</w:t>
      </w:r>
    </w:p>
    <w:p w:rsidR="0063686C" w:rsidRPr="0063686C" w:rsidRDefault="008A1A03" w:rsidP="0063686C">
      <w:pPr>
        <w:pStyle w:val="a"/>
        <w:keepNext/>
        <w:keepLines/>
        <w:numPr>
          <w:ilvl w:val="0"/>
          <w:numId w:val="43"/>
        </w:numPr>
        <w:spacing w:before="0" w:line="240" w:lineRule="auto"/>
        <w:ind w:left="0" w:firstLine="709"/>
        <w:jc w:val="both"/>
        <w:rPr>
          <w:rFonts w:ascii="Times New Roman" w:hAnsi="Times New Roman"/>
          <w:sz w:val="28"/>
          <w:szCs w:val="28"/>
        </w:rPr>
      </w:pPr>
      <w:proofErr w:type="gramStart"/>
      <w:r>
        <w:rPr>
          <w:rFonts w:ascii="Times New Roman" w:hAnsi="Times New Roman"/>
          <w:sz w:val="28"/>
          <w:szCs w:val="28"/>
          <w:lang w:val="ru-RU"/>
        </w:rPr>
        <w:t>карту</w:t>
      </w:r>
      <w:proofErr w:type="gramEnd"/>
      <w:r w:rsidR="00C9630E">
        <w:rPr>
          <w:rFonts w:ascii="Times New Roman" w:hAnsi="Times New Roman"/>
          <w:sz w:val="28"/>
          <w:szCs w:val="28"/>
          <w:lang w:val="ru-RU"/>
        </w:rPr>
        <w:t xml:space="preserve"> 4</w:t>
      </w:r>
      <w:r>
        <w:rPr>
          <w:rFonts w:ascii="Times New Roman" w:hAnsi="Times New Roman"/>
          <w:sz w:val="28"/>
          <w:szCs w:val="28"/>
          <w:lang w:val="ru-RU"/>
        </w:rPr>
        <w:t xml:space="preserve"> </w:t>
      </w:r>
      <w:r w:rsidR="00C9630E">
        <w:rPr>
          <w:rFonts w:ascii="Times New Roman" w:hAnsi="Times New Roman"/>
          <w:sz w:val="28"/>
          <w:szCs w:val="28"/>
          <w:lang w:val="ru-RU"/>
        </w:rPr>
        <w:t>«</w:t>
      </w:r>
      <w:r w:rsidR="00F2526A" w:rsidRPr="00F3397E">
        <w:rPr>
          <w:rFonts w:ascii="Times New Roman" w:hAnsi="Times New Roman"/>
          <w:sz w:val="28"/>
          <w:szCs w:val="28"/>
          <w:lang w:val="ru-RU"/>
        </w:rPr>
        <w:t>Границы населе</w:t>
      </w:r>
      <w:r w:rsidR="00C73E7B" w:rsidRPr="00F3397E">
        <w:rPr>
          <w:rFonts w:ascii="Times New Roman" w:hAnsi="Times New Roman"/>
          <w:sz w:val="28"/>
          <w:szCs w:val="28"/>
          <w:lang w:val="ru-RU"/>
        </w:rPr>
        <w:t xml:space="preserve">нных пунктов Новоуральского городского округа» и приложение 1 </w:t>
      </w:r>
      <w:r w:rsidR="00AE08C9" w:rsidRPr="00F3397E">
        <w:rPr>
          <w:rFonts w:ascii="Times New Roman" w:hAnsi="Times New Roman"/>
          <w:sz w:val="28"/>
          <w:szCs w:val="28"/>
          <w:lang w:val="ru-RU"/>
        </w:rPr>
        <w:t xml:space="preserve">к карте 4 </w:t>
      </w:r>
      <w:r w:rsidR="00C73E7B" w:rsidRPr="00F3397E">
        <w:rPr>
          <w:rFonts w:ascii="Times New Roman" w:hAnsi="Times New Roman"/>
          <w:sz w:val="28"/>
          <w:szCs w:val="28"/>
          <w:lang w:val="ru-RU"/>
        </w:rPr>
        <w:t>изложить в новой редакции (приложения</w:t>
      </w:r>
      <w:r w:rsidR="008B016E">
        <w:rPr>
          <w:rFonts w:ascii="Times New Roman" w:hAnsi="Times New Roman"/>
          <w:sz w:val="28"/>
          <w:szCs w:val="28"/>
          <w:lang w:val="ru-RU"/>
        </w:rPr>
        <w:t xml:space="preserve"> №№</w:t>
      </w:r>
      <w:r w:rsidR="00240A1F" w:rsidRPr="00240A1F">
        <w:rPr>
          <w:rFonts w:ascii="Times New Roman" w:hAnsi="Times New Roman"/>
          <w:sz w:val="28"/>
          <w:szCs w:val="28"/>
          <w:lang w:val="ru-RU"/>
        </w:rPr>
        <w:t>51</w:t>
      </w:r>
      <w:r w:rsidR="00F2526A" w:rsidRPr="00240A1F">
        <w:rPr>
          <w:rFonts w:ascii="Times New Roman" w:hAnsi="Times New Roman"/>
          <w:sz w:val="28"/>
          <w:szCs w:val="28"/>
          <w:lang w:val="ru-RU"/>
        </w:rPr>
        <w:t xml:space="preserve"> и</w:t>
      </w:r>
      <w:r w:rsidR="00F3397E" w:rsidRPr="00240A1F">
        <w:rPr>
          <w:rFonts w:ascii="Times New Roman" w:hAnsi="Times New Roman"/>
          <w:sz w:val="28"/>
          <w:szCs w:val="28"/>
          <w:lang w:val="ru-RU"/>
        </w:rPr>
        <w:t xml:space="preserve"> </w:t>
      </w:r>
      <w:r w:rsidR="00240A1F" w:rsidRPr="00240A1F">
        <w:rPr>
          <w:rFonts w:ascii="Times New Roman" w:hAnsi="Times New Roman"/>
          <w:sz w:val="28"/>
          <w:szCs w:val="28"/>
          <w:lang w:val="ru-RU"/>
        </w:rPr>
        <w:t>52</w:t>
      </w:r>
      <w:r w:rsidR="0063686C">
        <w:rPr>
          <w:rFonts w:ascii="Times New Roman" w:hAnsi="Times New Roman"/>
          <w:sz w:val="28"/>
          <w:szCs w:val="28"/>
          <w:lang w:val="ru-RU"/>
        </w:rPr>
        <w:t>).</w:t>
      </w:r>
    </w:p>
    <w:p w:rsidR="00997CCE" w:rsidRPr="00F3397E" w:rsidRDefault="00424E30" w:rsidP="0010060B">
      <w:pPr>
        <w:keepNext/>
        <w:keepLines/>
        <w:numPr>
          <w:ilvl w:val="0"/>
          <w:numId w:val="44"/>
        </w:numPr>
        <w:ind w:left="0" w:firstLine="709"/>
        <w:jc w:val="both"/>
        <w:rPr>
          <w:rFonts w:ascii="Liberation Serif" w:hAnsi="Liberation Serif" w:cs="Liberation Serif"/>
          <w:sz w:val="28"/>
          <w:szCs w:val="28"/>
        </w:rPr>
      </w:pPr>
      <w:r w:rsidRPr="00F3397E">
        <w:rPr>
          <w:rFonts w:ascii="Liberation Serif" w:hAnsi="Liberation Serif" w:cs="Liberation Serif"/>
          <w:sz w:val="28"/>
          <w:szCs w:val="28"/>
        </w:rPr>
        <w:t>Настоящее решение (с приложениями) опубликовать в газете «</w:t>
      </w:r>
      <w:proofErr w:type="spellStart"/>
      <w:r w:rsidRPr="00F3397E">
        <w:rPr>
          <w:rFonts w:ascii="Liberation Serif" w:hAnsi="Liberation Serif" w:cs="Liberation Serif"/>
          <w:sz w:val="28"/>
          <w:szCs w:val="28"/>
        </w:rPr>
        <w:t>Нейва</w:t>
      </w:r>
      <w:proofErr w:type="spellEnd"/>
      <w:r w:rsidRPr="00F3397E">
        <w:rPr>
          <w:rFonts w:ascii="Liberation Serif" w:hAnsi="Liberation Serif" w:cs="Liberation Serif"/>
          <w:sz w:val="28"/>
          <w:szCs w:val="28"/>
        </w:rPr>
        <w:t>».</w:t>
      </w:r>
    </w:p>
    <w:p w:rsidR="00320D97" w:rsidRPr="00F3397E" w:rsidRDefault="00320D97" w:rsidP="0010060B">
      <w:pPr>
        <w:keepNext/>
        <w:keepLines/>
        <w:numPr>
          <w:ilvl w:val="0"/>
          <w:numId w:val="44"/>
        </w:numPr>
        <w:ind w:left="0" w:firstLine="709"/>
        <w:jc w:val="both"/>
        <w:rPr>
          <w:rFonts w:ascii="Liberation Serif" w:hAnsi="Liberation Serif" w:cs="Liberation Serif"/>
          <w:sz w:val="28"/>
          <w:szCs w:val="28"/>
        </w:rPr>
      </w:pPr>
      <w:r w:rsidRPr="00F3397E">
        <w:rPr>
          <w:rFonts w:ascii="Liberation Serif" w:hAnsi="Liberation Serif" w:cs="Liberation Serif"/>
          <w:sz w:val="28"/>
          <w:szCs w:val="28"/>
        </w:rPr>
        <w:t>Контроль выполнения настоящего решения возложить на постоянную комиссию Думы Новоуральского городского округа</w:t>
      </w:r>
      <w:r w:rsidR="00120CF6" w:rsidRPr="00F3397E">
        <w:rPr>
          <w:rFonts w:ascii="Liberation Serif" w:hAnsi="Liberation Serif" w:cs="Liberation Serif"/>
          <w:sz w:val="28"/>
          <w:szCs w:val="28"/>
        </w:rPr>
        <w:t xml:space="preserve"> </w:t>
      </w:r>
      <w:r w:rsidRPr="00F3397E">
        <w:rPr>
          <w:rFonts w:ascii="Liberation Serif" w:hAnsi="Liberation Serif" w:cs="Liberation Serif"/>
          <w:sz w:val="28"/>
          <w:szCs w:val="28"/>
        </w:rPr>
        <w:t>по бюджету и экономической политике, перспективам развития и кап</w:t>
      </w:r>
      <w:r w:rsidR="009454F5" w:rsidRPr="00F3397E">
        <w:rPr>
          <w:rFonts w:ascii="Liberation Serif" w:hAnsi="Liberation Serif" w:cs="Liberation Serif"/>
          <w:sz w:val="28"/>
          <w:szCs w:val="28"/>
        </w:rPr>
        <w:t xml:space="preserve">итальному строительству </w:t>
      </w:r>
      <w:r w:rsidRPr="00F3397E">
        <w:rPr>
          <w:rFonts w:ascii="Liberation Serif" w:hAnsi="Liberation Serif" w:cs="Liberation Serif"/>
          <w:sz w:val="28"/>
          <w:szCs w:val="28"/>
        </w:rPr>
        <w:t>(</w:t>
      </w:r>
      <w:r w:rsidR="00E21E27" w:rsidRPr="00F3397E">
        <w:rPr>
          <w:rFonts w:ascii="Liberation Serif" w:hAnsi="Liberation Serif" w:cs="Liberation Serif"/>
          <w:sz w:val="28"/>
          <w:szCs w:val="28"/>
        </w:rPr>
        <w:t>В</w:t>
      </w:r>
      <w:r w:rsidR="00120CF6" w:rsidRPr="00F3397E">
        <w:rPr>
          <w:rFonts w:ascii="Liberation Serif" w:hAnsi="Liberation Serif" w:cs="Liberation Serif"/>
          <w:sz w:val="28"/>
          <w:szCs w:val="28"/>
        </w:rPr>
        <w:t>олков А.Н.).</w:t>
      </w:r>
    </w:p>
    <w:p w:rsidR="00320D97" w:rsidRPr="00F8790A" w:rsidRDefault="00320D97" w:rsidP="0010060B">
      <w:pPr>
        <w:pStyle w:val="aff5"/>
        <w:keepNext/>
        <w:keepLines/>
        <w:spacing w:before="0" w:beforeAutospacing="0" w:after="0" w:afterAutospacing="0"/>
        <w:jc w:val="both"/>
        <w:rPr>
          <w:rFonts w:ascii="Liberation Serif" w:hAnsi="Liberation Serif" w:cs="Liberation Serif"/>
          <w:sz w:val="28"/>
          <w:szCs w:val="28"/>
        </w:rPr>
      </w:pPr>
    </w:p>
    <w:p w:rsidR="0030443D" w:rsidRDefault="0030443D" w:rsidP="0010060B">
      <w:pPr>
        <w:pStyle w:val="aff5"/>
        <w:keepNext/>
        <w:keepLines/>
        <w:spacing w:before="0" w:beforeAutospacing="0" w:after="0" w:afterAutospacing="0"/>
        <w:jc w:val="both"/>
        <w:rPr>
          <w:rFonts w:ascii="Liberation Serif" w:hAnsi="Liberation Serif" w:cs="Liberation Serif"/>
          <w:sz w:val="28"/>
          <w:szCs w:val="28"/>
        </w:rPr>
      </w:pPr>
    </w:p>
    <w:p w:rsidR="00120CF6" w:rsidRPr="00120CF6" w:rsidRDefault="00120CF6" w:rsidP="0010060B">
      <w:pPr>
        <w:pStyle w:val="aff5"/>
        <w:keepNext/>
        <w:keepLines/>
        <w:spacing w:before="0" w:beforeAutospacing="0" w:after="0" w:afterAutospacing="0"/>
        <w:jc w:val="both"/>
        <w:rPr>
          <w:rFonts w:ascii="Liberation Serif" w:hAnsi="Liberation Serif" w:cs="Liberation Serif"/>
          <w:sz w:val="28"/>
          <w:szCs w:val="28"/>
        </w:rPr>
      </w:pPr>
    </w:p>
    <w:p w:rsidR="00F8790A" w:rsidRDefault="00F8790A" w:rsidP="0010060B">
      <w:pPr>
        <w:pStyle w:val="aff5"/>
        <w:keepNext/>
        <w:keepLines/>
        <w:spacing w:before="0" w:beforeAutospacing="0" w:after="0" w:afterAutospacing="0"/>
        <w:jc w:val="both"/>
        <w:rPr>
          <w:rFonts w:ascii="Liberation Serif" w:hAnsi="Liberation Serif" w:cs="Liberation Serif"/>
          <w:sz w:val="28"/>
          <w:szCs w:val="28"/>
          <w:lang w:val="ru-RU"/>
        </w:rPr>
      </w:pPr>
      <w:r>
        <w:rPr>
          <w:rFonts w:ascii="Liberation Serif" w:hAnsi="Liberation Serif" w:cs="Liberation Serif"/>
          <w:sz w:val="28"/>
          <w:szCs w:val="28"/>
          <w:lang w:val="ru-RU"/>
        </w:rPr>
        <w:t>Глава Новоуральского</w:t>
      </w:r>
    </w:p>
    <w:p w:rsidR="00C7654A" w:rsidRPr="00F8790A" w:rsidRDefault="00424E30" w:rsidP="0010060B">
      <w:pPr>
        <w:pStyle w:val="aff5"/>
        <w:keepNext/>
        <w:keepLines/>
        <w:spacing w:before="0" w:beforeAutospacing="0" w:after="0" w:afterAutospacing="0"/>
        <w:rPr>
          <w:rFonts w:ascii="Liberation Serif" w:hAnsi="Liberation Serif" w:cs="Liberation Serif"/>
          <w:sz w:val="28"/>
          <w:szCs w:val="28"/>
          <w:lang w:val="ru-RU"/>
        </w:rPr>
      </w:pPr>
      <w:proofErr w:type="gramStart"/>
      <w:r w:rsidRPr="00F8790A">
        <w:rPr>
          <w:rFonts w:ascii="Liberation Serif" w:hAnsi="Liberation Serif" w:cs="Liberation Serif"/>
          <w:sz w:val="28"/>
          <w:szCs w:val="28"/>
          <w:lang w:val="ru-RU"/>
        </w:rPr>
        <w:t>городского</w:t>
      </w:r>
      <w:proofErr w:type="gramEnd"/>
      <w:r w:rsidRPr="00F8790A">
        <w:rPr>
          <w:rFonts w:ascii="Liberation Serif" w:hAnsi="Liberation Serif" w:cs="Liberation Serif"/>
          <w:sz w:val="28"/>
          <w:szCs w:val="28"/>
          <w:lang w:val="ru-RU"/>
        </w:rPr>
        <w:t xml:space="preserve"> округа                                      </w:t>
      </w:r>
      <w:r w:rsidR="00F8790A">
        <w:rPr>
          <w:rFonts w:ascii="Liberation Serif" w:hAnsi="Liberation Serif" w:cs="Liberation Serif"/>
          <w:sz w:val="28"/>
          <w:szCs w:val="28"/>
          <w:lang w:val="ru-RU"/>
        </w:rPr>
        <w:t xml:space="preserve">                                  </w:t>
      </w:r>
      <w:r w:rsidR="003C2DDC">
        <w:rPr>
          <w:rFonts w:ascii="Liberation Serif" w:hAnsi="Liberation Serif" w:cs="Liberation Serif"/>
          <w:sz w:val="28"/>
          <w:szCs w:val="28"/>
          <w:lang w:val="ru-RU"/>
        </w:rPr>
        <w:t>В.Я.</w:t>
      </w:r>
      <w:r w:rsidR="00F2526A">
        <w:rPr>
          <w:rFonts w:ascii="Liberation Serif" w:hAnsi="Liberation Serif" w:cs="Liberation Serif"/>
          <w:sz w:val="28"/>
          <w:szCs w:val="28"/>
          <w:lang w:val="ru-RU"/>
        </w:rPr>
        <w:t xml:space="preserve"> </w:t>
      </w:r>
      <w:r w:rsidR="003C2DDC">
        <w:rPr>
          <w:rFonts w:ascii="Liberation Serif" w:hAnsi="Liberation Serif" w:cs="Liberation Serif"/>
          <w:sz w:val="28"/>
          <w:szCs w:val="28"/>
          <w:lang w:val="ru-RU"/>
        </w:rPr>
        <w:t>Тюменцев</w:t>
      </w:r>
    </w:p>
    <w:p w:rsidR="00424E30" w:rsidRPr="00F8790A" w:rsidRDefault="00424E30" w:rsidP="0010060B">
      <w:pPr>
        <w:pStyle w:val="aff5"/>
        <w:keepNext/>
        <w:keepLines/>
        <w:spacing w:before="0" w:beforeAutospacing="0" w:after="0" w:afterAutospacing="0"/>
        <w:jc w:val="both"/>
        <w:rPr>
          <w:rFonts w:ascii="Liberation Serif" w:hAnsi="Liberation Serif" w:cs="Liberation Serif"/>
          <w:sz w:val="28"/>
          <w:szCs w:val="28"/>
          <w:lang w:val="ru-RU"/>
        </w:rPr>
      </w:pPr>
    </w:p>
    <w:p w:rsidR="00AE3C2A" w:rsidRDefault="00AE3C2A" w:rsidP="0010060B">
      <w:pPr>
        <w:pStyle w:val="aff5"/>
        <w:keepNext/>
        <w:keepLines/>
        <w:spacing w:before="0" w:beforeAutospacing="0" w:after="0" w:afterAutospacing="0"/>
        <w:jc w:val="both"/>
        <w:rPr>
          <w:rFonts w:ascii="Liberation Serif" w:hAnsi="Liberation Serif" w:cs="Liberation Serif"/>
          <w:sz w:val="28"/>
          <w:szCs w:val="28"/>
          <w:lang w:val="ru-RU"/>
        </w:rPr>
      </w:pPr>
    </w:p>
    <w:p w:rsidR="00120CF6" w:rsidRPr="00F8790A" w:rsidRDefault="00120CF6" w:rsidP="0010060B">
      <w:pPr>
        <w:pStyle w:val="aff5"/>
        <w:keepNext/>
        <w:keepLines/>
        <w:spacing w:before="0" w:beforeAutospacing="0" w:after="0" w:afterAutospacing="0"/>
        <w:jc w:val="both"/>
        <w:rPr>
          <w:rFonts w:ascii="Liberation Serif" w:hAnsi="Liberation Serif" w:cs="Liberation Serif"/>
          <w:sz w:val="28"/>
          <w:szCs w:val="28"/>
          <w:lang w:val="ru-RU"/>
        </w:rPr>
      </w:pPr>
    </w:p>
    <w:p w:rsidR="004B4092" w:rsidRPr="004E55DE" w:rsidRDefault="0008482D" w:rsidP="0010060B">
      <w:pPr>
        <w:keepNext/>
        <w:keepLines/>
        <w:ind w:firstLine="0"/>
        <w:jc w:val="both"/>
        <w:rPr>
          <w:rFonts w:ascii="Liberation Serif" w:hAnsi="Liberation Serif"/>
          <w:sz w:val="28"/>
          <w:szCs w:val="28"/>
        </w:rPr>
      </w:pPr>
      <w:r>
        <w:rPr>
          <w:rFonts w:ascii="Liberation Serif" w:hAnsi="Liberation Serif"/>
          <w:sz w:val="28"/>
          <w:szCs w:val="28"/>
        </w:rPr>
        <w:t>Председатель</w:t>
      </w:r>
      <w:r w:rsidR="004B4092" w:rsidRPr="004E55DE">
        <w:rPr>
          <w:rFonts w:ascii="Liberation Serif" w:hAnsi="Liberation Serif"/>
          <w:sz w:val="28"/>
          <w:szCs w:val="28"/>
        </w:rPr>
        <w:t xml:space="preserve"> Думы                                         </w:t>
      </w:r>
      <w:r w:rsidR="004B4092">
        <w:rPr>
          <w:rFonts w:ascii="Liberation Serif" w:hAnsi="Liberation Serif"/>
          <w:sz w:val="28"/>
          <w:szCs w:val="28"/>
        </w:rPr>
        <w:t xml:space="preserve">    </w:t>
      </w:r>
      <w:r>
        <w:rPr>
          <w:rFonts w:ascii="Liberation Serif" w:hAnsi="Liberation Serif"/>
          <w:sz w:val="28"/>
          <w:szCs w:val="28"/>
        </w:rPr>
        <w:t xml:space="preserve">    </w:t>
      </w:r>
      <w:r w:rsidR="004B4092">
        <w:rPr>
          <w:rFonts w:ascii="Liberation Serif" w:hAnsi="Liberation Serif"/>
          <w:sz w:val="28"/>
          <w:szCs w:val="28"/>
        </w:rPr>
        <w:t xml:space="preserve">             </w:t>
      </w:r>
      <w:r w:rsidR="00F2526A">
        <w:rPr>
          <w:rFonts w:ascii="Liberation Serif" w:hAnsi="Liberation Serif"/>
          <w:sz w:val="28"/>
          <w:szCs w:val="28"/>
        </w:rPr>
        <w:t xml:space="preserve">     </w:t>
      </w:r>
      <w:r w:rsidR="004B4092">
        <w:rPr>
          <w:rFonts w:ascii="Liberation Serif" w:hAnsi="Liberation Serif"/>
          <w:sz w:val="28"/>
          <w:szCs w:val="28"/>
        </w:rPr>
        <w:t xml:space="preserve"> </w:t>
      </w:r>
      <w:r w:rsidRPr="0008482D">
        <w:rPr>
          <w:rFonts w:ascii="Liberation Serif" w:hAnsi="Liberation Serif" w:cs="Liberation Serif"/>
          <w:sz w:val="28"/>
          <w:szCs w:val="28"/>
          <w:lang w:eastAsia="x-none"/>
        </w:rPr>
        <w:t>М.А. Денисов</w:t>
      </w:r>
    </w:p>
    <w:p w:rsidR="00AE3C2A" w:rsidRPr="00F8790A" w:rsidRDefault="00AE3C2A" w:rsidP="0010060B">
      <w:pPr>
        <w:keepNext/>
        <w:keepLines/>
        <w:tabs>
          <w:tab w:val="left" w:pos="1080"/>
        </w:tabs>
        <w:ind w:firstLine="0"/>
        <w:rPr>
          <w:rFonts w:ascii="Liberation Serif" w:hAnsi="Liberation Serif" w:cs="Liberation Serif"/>
          <w:sz w:val="28"/>
          <w:szCs w:val="28"/>
        </w:rPr>
      </w:pPr>
    </w:p>
    <w:sectPr w:rsidR="00AE3C2A" w:rsidRPr="00F8790A" w:rsidSect="00E5600F">
      <w:headerReference w:type="even" r:id="rId8"/>
      <w:footerReference w:type="default" r:id="rId9"/>
      <w:pgSz w:w="11906" w:h="16838" w:code="9"/>
      <w:pgMar w:top="851" w:right="851" w:bottom="567"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79C" w:rsidRDefault="00FC379C" w:rsidP="00C86482">
      <w:r>
        <w:separator/>
      </w:r>
    </w:p>
    <w:p w:rsidR="00FC379C" w:rsidRDefault="00FC379C"/>
  </w:endnote>
  <w:endnote w:type="continuationSeparator" w:id="0">
    <w:p w:rsidR="00FC379C" w:rsidRDefault="00FC379C" w:rsidP="00C86482">
      <w:r>
        <w:continuationSeparator/>
      </w:r>
    </w:p>
    <w:p w:rsidR="00FC379C" w:rsidRDefault="00FC3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emy">
    <w:altName w:val="Times New Roman"/>
    <w:charset w:val="00"/>
    <w:family w:val="auto"/>
    <w:pitch w:val="variable"/>
    <w:sig w:usb0="00000001" w:usb1="00000000" w:usb2="00000000" w:usb3="00000000" w:csb0="00000005" w:csb1="00000000"/>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203" w:usb1="00000000" w:usb2="00000000" w:usb3="00000000" w:csb0="00000005" w:csb1="00000000"/>
  </w:font>
  <w:font w:name="Peterburg">
    <w:altName w:val="Times New Roman"/>
    <w:charset w:val="00"/>
    <w:family w:val="roman"/>
    <w:pitch w:val="variable"/>
  </w:font>
  <w:font w:name="ISOCPEUR">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59E" w:rsidRDefault="006C359E">
    <w:pPr>
      <w:pStyle w:val="aff"/>
      <w:jc w:val="right"/>
    </w:pPr>
    <w:r>
      <w:fldChar w:fldCharType="begin"/>
    </w:r>
    <w:r>
      <w:instrText xml:space="preserve"> PAGE   \* MERGEFORMAT </w:instrText>
    </w:r>
    <w:r>
      <w:fldChar w:fldCharType="separate"/>
    </w:r>
    <w:r w:rsidR="00B5361A">
      <w:rPr>
        <w:noProof/>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79C" w:rsidRDefault="00FC379C" w:rsidP="00C86482">
      <w:r>
        <w:separator/>
      </w:r>
    </w:p>
    <w:p w:rsidR="00FC379C" w:rsidRDefault="00FC379C"/>
  </w:footnote>
  <w:footnote w:type="continuationSeparator" w:id="0">
    <w:p w:rsidR="00FC379C" w:rsidRDefault="00FC379C" w:rsidP="00C86482">
      <w:r>
        <w:continuationSeparator/>
      </w:r>
    </w:p>
    <w:p w:rsidR="00FC379C" w:rsidRDefault="00FC37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59E" w:rsidRDefault="006C359E">
    <w:pPr>
      <w:pStyle w:val="afd"/>
      <w:jc w:val="center"/>
    </w:pPr>
    <w:r>
      <w:fldChar w:fldCharType="begin"/>
    </w:r>
    <w:r>
      <w:instrText xml:space="preserve"> PAGE   \* MERGEFORMAT </w:instrText>
    </w:r>
    <w:r>
      <w:fldChar w:fldCharType="separate"/>
    </w:r>
    <w:r w:rsidR="00C419F4">
      <w:rPr>
        <w:noProof/>
      </w:rPr>
      <w:t>2</w:t>
    </w:r>
    <w:r>
      <w:fldChar w:fldCharType="end"/>
    </w:r>
  </w:p>
  <w:p w:rsidR="006C359E" w:rsidRDefault="006C359E">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C64A8B3A"/>
    <w:lvl w:ilvl="0">
      <w:start w:val="1"/>
      <w:numFmt w:val="bullet"/>
      <w:pStyle w:val="4"/>
      <w:lvlText w:val=""/>
      <w:lvlJc w:val="left"/>
      <w:pPr>
        <w:tabs>
          <w:tab w:val="num" w:pos="1209"/>
        </w:tabs>
        <w:ind w:left="1209" w:hanging="360"/>
      </w:pPr>
      <w:rPr>
        <w:rFonts w:ascii="Symbol" w:hAnsi="Symbol" w:hint="default"/>
      </w:rPr>
    </w:lvl>
  </w:abstractNum>
  <w:abstractNum w:abstractNumId="1">
    <w:nsid w:val="00000003"/>
    <w:multiLevelType w:val="multilevel"/>
    <w:tmpl w:val="00000003"/>
    <w:name w:val="WWNum2"/>
    <w:lvl w:ilvl="0">
      <w:start w:val="1"/>
      <w:numFmt w:val="bullet"/>
      <w:lvlText w:val=""/>
      <w:lvlJc w:val="left"/>
      <w:pPr>
        <w:tabs>
          <w:tab w:val="num" w:pos="0"/>
        </w:tabs>
        <w:ind w:left="754" w:hanging="360"/>
      </w:pPr>
      <w:rPr>
        <w:rFonts w:ascii="Symbol" w:hAnsi="Symbol"/>
        <w:color w:val="00000A"/>
      </w:rPr>
    </w:lvl>
    <w:lvl w:ilvl="1">
      <w:start w:val="1"/>
      <w:numFmt w:val="bullet"/>
      <w:lvlText w:val="o"/>
      <w:lvlJc w:val="left"/>
      <w:pPr>
        <w:tabs>
          <w:tab w:val="num" w:pos="0"/>
        </w:tabs>
        <w:ind w:left="1474" w:hanging="360"/>
      </w:pPr>
      <w:rPr>
        <w:rFonts w:ascii="Courier New" w:hAnsi="Courier New" w:cs="Courier New"/>
      </w:rPr>
    </w:lvl>
    <w:lvl w:ilvl="2">
      <w:start w:val="1"/>
      <w:numFmt w:val="bullet"/>
      <w:lvlText w:val=""/>
      <w:lvlJc w:val="left"/>
      <w:pPr>
        <w:tabs>
          <w:tab w:val="num" w:pos="0"/>
        </w:tabs>
        <w:ind w:left="2194" w:hanging="360"/>
      </w:pPr>
      <w:rPr>
        <w:rFonts w:ascii="Wingdings" w:hAnsi="Wingdings"/>
      </w:rPr>
    </w:lvl>
    <w:lvl w:ilvl="3">
      <w:start w:val="1"/>
      <w:numFmt w:val="bullet"/>
      <w:lvlText w:val=""/>
      <w:lvlJc w:val="left"/>
      <w:pPr>
        <w:tabs>
          <w:tab w:val="num" w:pos="0"/>
        </w:tabs>
        <w:ind w:left="2914" w:hanging="360"/>
      </w:pPr>
      <w:rPr>
        <w:rFonts w:ascii="Symbol" w:hAnsi="Symbol"/>
      </w:rPr>
    </w:lvl>
    <w:lvl w:ilvl="4">
      <w:start w:val="1"/>
      <w:numFmt w:val="bullet"/>
      <w:lvlText w:val="o"/>
      <w:lvlJc w:val="left"/>
      <w:pPr>
        <w:tabs>
          <w:tab w:val="num" w:pos="0"/>
        </w:tabs>
        <w:ind w:left="3634" w:hanging="360"/>
      </w:pPr>
      <w:rPr>
        <w:rFonts w:ascii="Courier New" w:hAnsi="Courier New" w:cs="Courier New"/>
      </w:rPr>
    </w:lvl>
    <w:lvl w:ilvl="5">
      <w:start w:val="1"/>
      <w:numFmt w:val="bullet"/>
      <w:lvlText w:val=""/>
      <w:lvlJc w:val="left"/>
      <w:pPr>
        <w:tabs>
          <w:tab w:val="num" w:pos="0"/>
        </w:tabs>
        <w:ind w:left="4354" w:hanging="360"/>
      </w:pPr>
      <w:rPr>
        <w:rFonts w:ascii="Wingdings" w:hAnsi="Wingdings"/>
      </w:rPr>
    </w:lvl>
    <w:lvl w:ilvl="6">
      <w:start w:val="1"/>
      <w:numFmt w:val="bullet"/>
      <w:lvlText w:val=""/>
      <w:lvlJc w:val="left"/>
      <w:pPr>
        <w:tabs>
          <w:tab w:val="num" w:pos="0"/>
        </w:tabs>
        <w:ind w:left="5074" w:hanging="360"/>
      </w:pPr>
      <w:rPr>
        <w:rFonts w:ascii="Symbol" w:hAnsi="Symbol"/>
      </w:rPr>
    </w:lvl>
    <w:lvl w:ilvl="7">
      <w:start w:val="1"/>
      <w:numFmt w:val="bullet"/>
      <w:lvlText w:val="o"/>
      <w:lvlJc w:val="left"/>
      <w:pPr>
        <w:tabs>
          <w:tab w:val="num" w:pos="0"/>
        </w:tabs>
        <w:ind w:left="5794" w:hanging="360"/>
      </w:pPr>
      <w:rPr>
        <w:rFonts w:ascii="Courier New" w:hAnsi="Courier New" w:cs="Courier New"/>
      </w:rPr>
    </w:lvl>
    <w:lvl w:ilvl="8">
      <w:start w:val="1"/>
      <w:numFmt w:val="bullet"/>
      <w:lvlText w:val=""/>
      <w:lvlJc w:val="left"/>
      <w:pPr>
        <w:tabs>
          <w:tab w:val="num" w:pos="0"/>
        </w:tabs>
        <w:ind w:left="6514" w:hanging="360"/>
      </w:pPr>
      <w:rPr>
        <w:rFonts w:ascii="Wingdings" w:hAnsi="Wingdings"/>
      </w:rPr>
    </w:lvl>
  </w:abstractNum>
  <w:abstractNum w:abstractNumId="2">
    <w:nsid w:val="00000004"/>
    <w:multiLevelType w:val="multilevel"/>
    <w:tmpl w:val="00000004"/>
    <w:name w:val="WWNum3"/>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4"/>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6"/>
    <w:multiLevelType w:val="multilevel"/>
    <w:tmpl w:val="00000006"/>
    <w:name w:val="WWNum5"/>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Num8"/>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9"/>
    <w:multiLevelType w:val="multilevel"/>
    <w:tmpl w:val="00000009"/>
    <w:name w:val="WWNum10"/>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A"/>
    <w:multiLevelType w:val="multilevel"/>
    <w:tmpl w:val="0000000A"/>
    <w:name w:val="WWNum11"/>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C"/>
    <w:multiLevelType w:val="multilevel"/>
    <w:tmpl w:val="0000000C"/>
    <w:name w:val="WWNum13"/>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D"/>
    <w:multiLevelType w:val="multilevel"/>
    <w:tmpl w:val="0000000D"/>
    <w:name w:val="WWNum14"/>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E"/>
    <w:multiLevelType w:val="multilevel"/>
    <w:tmpl w:val="0000000E"/>
    <w:name w:val="WWNum16"/>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F"/>
    <w:multiLevelType w:val="multilevel"/>
    <w:tmpl w:val="0000000F"/>
    <w:name w:val="WWNum17"/>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11"/>
    <w:multiLevelType w:val="multilevel"/>
    <w:tmpl w:val="00000011"/>
    <w:name w:val="WWNum19"/>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12"/>
    <w:multiLevelType w:val="multilevel"/>
    <w:tmpl w:val="00000012"/>
    <w:name w:val="WWNum20"/>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14"/>
    <w:multiLevelType w:val="multilevel"/>
    <w:tmpl w:val="00000014"/>
    <w:name w:val="WWNum22"/>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21"/>
    <w:multiLevelType w:val="multilevel"/>
    <w:tmpl w:val="00000021"/>
    <w:name w:val="WWNum37"/>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nsid w:val="00000023"/>
    <w:multiLevelType w:val="multilevel"/>
    <w:tmpl w:val="00000023"/>
    <w:name w:val="WWNum39"/>
    <w:lvl w:ilvl="0">
      <w:start w:val="1"/>
      <w:numFmt w:val="bullet"/>
      <w:lvlText w:val=""/>
      <w:lvlJc w:val="left"/>
      <w:pPr>
        <w:tabs>
          <w:tab w:val="num" w:pos="-360"/>
        </w:tabs>
        <w:ind w:left="36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24"/>
    <w:multiLevelType w:val="multilevel"/>
    <w:tmpl w:val="00000024"/>
    <w:name w:val="WWNum40"/>
    <w:lvl w:ilvl="0">
      <w:start w:val="1"/>
      <w:numFmt w:val="bullet"/>
      <w:lvlText w:val=""/>
      <w:lvlJc w:val="left"/>
      <w:pPr>
        <w:tabs>
          <w:tab w:val="num" w:pos="0"/>
        </w:tabs>
        <w:ind w:left="720" w:hanging="360"/>
      </w:pPr>
      <w:rPr>
        <w:rFonts w:ascii="Symbol" w:hAnsi="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864721"/>
    <w:multiLevelType w:val="hybridMultilevel"/>
    <w:tmpl w:val="F50EC58A"/>
    <w:lvl w:ilvl="0" w:tplc="0E10E2F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0179248B"/>
    <w:multiLevelType w:val="hybridMultilevel"/>
    <w:tmpl w:val="7C261BD2"/>
    <w:lvl w:ilvl="0" w:tplc="664CDEB6">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20">
    <w:nsid w:val="019D078D"/>
    <w:multiLevelType w:val="hybridMultilevel"/>
    <w:tmpl w:val="30DA7B24"/>
    <w:lvl w:ilvl="0" w:tplc="B2EE09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031601FC"/>
    <w:multiLevelType w:val="hybridMultilevel"/>
    <w:tmpl w:val="27D8E5CC"/>
    <w:lvl w:ilvl="0" w:tplc="1E4CD1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04305B08"/>
    <w:multiLevelType w:val="hybridMultilevel"/>
    <w:tmpl w:val="74F8E0CA"/>
    <w:lvl w:ilvl="0" w:tplc="2ECCC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060363F9"/>
    <w:multiLevelType w:val="hybridMultilevel"/>
    <w:tmpl w:val="C0F88DBE"/>
    <w:lvl w:ilvl="0" w:tplc="26BEBA54">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584210B"/>
    <w:multiLevelType w:val="hybridMultilevel"/>
    <w:tmpl w:val="5126B1F8"/>
    <w:lvl w:ilvl="0" w:tplc="5F2A4F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1E427891"/>
    <w:multiLevelType w:val="hybridMultilevel"/>
    <w:tmpl w:val="B51EB5A0"/>
    <w:lvl w:ilvl="0" w:tplc="8BF816AC">
      <w:start w:val="1"/>
      <w:numFmt w:val="decimal"/>
      <w:lvlText w:val="%1."/>
      <w:lvlJc w:val="left"/>
      <w:pPr>
        <w:ind w:left="1070" w:hanging="360"/>
      </w:pPr>
      <w:rPr>
        <w:rFonts w:hint="default"/>
        <w:sz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205810F3"/>
    <w:multiLevelType w:val="hybridMultilevel"/>
    <w:tmpl w:val="610A1A52"/>
    <w:lvl w:ilvl="0" w:tplc="FCB2EB88">
      <w:start w:val="1"/>
      <w:numFmt w:val="bullet"/>
      <w:lvlText w:val="–"/>
      <w:lvlJc w:val="left"/>
      <w:pPr>
        <w:ind w:left="720" w:hanging="360"/>
      </w:pPr>
      <w:rPr>
        <w:rFonts w:ascii="Academy" w:hAnsi="Academy"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22374F91"/>
    <w:multiLevelType w:val="hybridMultilevel"/>
    <w:tmpl w:val="3D44E9A6"/>
    <w:lvl w:ilvl="0" w:tplc="A97453B8">
      <w:start w:val="1"/>
      <w:numFmt w:val="decimal"/>
      <w:lvlText w:val="%1."/>
      <w:lvlJc w:val="left"/>
      <w:pPr>
        <w:ind w:left="1920" w:hanging="12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225F582E"/>
    <w:multiLevelType w:val="hybridMultilevel"/>
    <w:tmpl w:val="44943EFA"/>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FD37BEA"/>
    <w:multiLevelType w:val="hybridMultilevel"/>
    <w:tmpl w:val="7E948A92"/>
    <w:lvl w:ilvl="0" w:tplc="706672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35BB0AFA"/>
    <w:multiLevelType w:val="hybridMultilevel"/>
    <w:tmpl w:val="B1E2BEF4"/>
    <w:lvl w:ilvl="0" w:tplc="D55CE38A">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1">
    <w:nsid w:val="3735303C"/>
    <w:multiLevelType w:val="hybridMultilevel"/>
    <w:tmpl w:val="63146650"/>
    <w:lvl w:ilvl="0" w:tplc="49F6D0F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2">
    <w:nsid w:val="37614B31"/>
    <w:multiLevelType w:val="hybridMultilevel"/>
    <w:tmpl w:val="CA2C975E"/>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98D1355"/>
    <w:multiLevelType w:val="hybridMultilevel"/>
    <w:tmpl w:val="4E3E01A0"/>
    <w:lvl w:ilvl="0" w:tplc="FC96A7DC">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4">
    <w:nsid w:val="3AB1671E"/>
    <w:multiLevelType w:val="hybridMultilevel"/>
    <w:tmpl w:val="FE7EDE54"/>
    <w:lvl w:ilvl="0" w:tplc="23E4232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3C3D404A"/>
    <w:multiLevelType w:val="hybridMultilevel"/>
    <w:tmpl w:val="A4B0753C"/>
    <w:lvl w:ilvl="0" w:tplc="2D3256CE">
      <w:start w:val="1"/>
      <w:numFmt w:val="bullet"/>
      <w:lvlText w:val="–"/>
      <w:lvlJc w:val="left"/>
      <w:pPr>
        <w:ind w:left="1004" w:hanging="360"/>
      </w:pPr>
      <w:rPr>
        <w:rFonts w:ascii="Academy" w:hAnsi="Academy"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3D6D3C48"/>
    <w:multiLevelType w:val="multilevel"/>
    <w:tmpl w:val="32AC42D0"/>
    <w:lvl w:ilvl="0">
      <w:start w:val="1"/>
      <w:numFmt w:val="decimal"/>
      <w:lvlText w:val="%1."/>
      <w:lvlJc w:val="left"/>
      <w:pPr>
        <w:ind w:left="1070" w:hanging="360"/>
      </w:pPr>
      <w:rPr>
        <w:rFonts w:ascii="Liberation Serif" w:eastAsia="Times New Roman" w:hAnsi="Liberation Serif" w:cs="Liberation Serif"/>
        <w:color w:val="auto"/>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37">
    <w:nsid w:val="3F32320A"/>
    <w:multiLevelType w:val="hybridMultilevel"/>
    <w:tmpl w:val="61EE8736"/>
    <w:lvl w:ilvl="0" w:tplc="C040EBBE">
      <w:start w:val="1"/>
      <w:numFmt w:val="decimal"/>
      <w:lvlText w:val="%1."/>
      <w:lvlJc w:val="left"/>
      <w:pPr>
        <w:tabs>
          <w:tab w:val="num" w:pos="1335"/>
        </w:tabs>
        <w:ind w:left="1335" w:hanging="79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8">
    <w:nsid w:val="3F5A1260"/>
    <w:multiLevelType w:val="hybridMultilevel"/>
    <w:tmpl w:val="BFA81FE6"/>
    <w:lvl w:ilvl="0" w:tplc="B2E6CE1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406A6924"/>
    <w:multiLevelType w:val="hybridMultilevel"/>
    <w:tmpl w:val="45228FFE"/>
    <w:lvl w:ilvl="0" w:tplc="7F4AD42E">
      <w:start w:val="1"/>
      <w:numFmt w:val="decimal"/>
      <w:lvlText w:val="%1)"/>
      <w:lvlJc w:val="left"/>
      <w:pPr>
        <w:ind w:left="1069" w:hanging="360"/>
      </w:pPr>
      <w:rPr>
        <w:rFonts w:ascii="Times New Roman" w:hAnsi="Times New Roman" w:cs="Times New Roman" w:hint="default"/>
        <w:sz w:val="27"/>
        <w:szCs w:val="27"/>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40C90DE9"/>
    <w:multiLevelType w:val="hybridMultilevel"/>
    <w:tmpl w:val="60AE6C44"/>
    <w:lvl w:ilvl="0" w:tplc="DD3CC6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43820CEB"/>
    <w:multiLevelType w:val="hybridMultilevel"/>
    <w:tmpl w:val="794E242E"/>
    <w:lvl w:ilvl="0" w:tplc="6CD4785A">
      <w:start w:val="1"/>
      <w:numFmt w:val="bullet"/>
      <w:pStyle w:val="a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4290DDF"/>
    <w:multiLevelType w:val="hybridMultilevel"/>
    <w:tmpl w:val="30DA7B24"/>
    <w:lvl w:ilvl="0" w:tplc="B2EE09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nsid w:val="45B917AD"/>
    <w:multiLevelType w:val="hybridMultilevel"/>
    <w:tmpl w:val="3DB6C7F4"/>
    <w:lvl w:ilvl="0" w:tplc="7D1C3E64">
      <w:start w:val="1"/>
      <w:numFmt w:val="decimal"/>
      <w:pStyle w:val="a1"/>
      <w:lvlText w:val="%1."/>
      <w:lvlJc w:val="left"/>
      <w:pPr>
        <w:ind w:left="1854" w:hanging="360"/>
      </w:pPr>
      <w:rPr>
        <w:b w:val="0"/>
        <w:i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95D3ED5"/>
    <w:multiLevelType w:val="hybridMultilevel"/>
    <w:tmpl w:val="32AC42D0"/>
    <w:lvl w:ilvl="0" w:tplc="459E4D28">
      <w:start w:val="1"/>
      <w:numFmt w:val="decimal"/>
      <w:lvlText w:val="%1."/>
      <w:lvlJc w:val="left"/>
      <w:pPr>
        <w:ind w:left="1070" w:hanging="360"/>
      </w:pPr>
      <w:rPr>
        <w:rFonts w:ascii="Liberation Serif" w:eastAsia="Times New Roman" w:hAnsi="Liberation Serif" w:cs="Liberation Serif"/>
        <w:color w:val="auto"/>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5">
    <w:nsid w:val="4A9A3548"/>
    <w:multiLevelType w:val="hybridMultilevel"/>
    <w:tmpl w:val="483A5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CD548E7"/>
    <w:multiLevelType w:val="hybridMultilevel"/>
    <w:tmpl w:val="F90491E8"/>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17A02FC"/>
    <w:multiLevelType w:val="hybridMultilevel"/>
    <w:tmpl w:val="C57CA70A"/>
    <w:lvl w:ilvl="0" w:tplc="34D4F9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537C0579"/>
    <w:multiLevelType w:val="hybridMultilevel"/>
    <w:tmpl w:val="5748D5CE"/>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6A25548"/>
    <w:multiLevelType w:val="hybridMultilevel"/>
    <w:tmpl w:val="9462F244"/>
    <w:lvl w:ilvl="0" w:tplc="162044B8">
      <w:start w:val="1"/>
      <w:numFmt w:val="decimal"/>
      <w:lvlText w:val="%1)"/>
      <w:lvlJc w:val="left"/>
      <w:pPr>
        <w:ind w:left="51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nsid w:val="5DDB6866"/>
    <w:multiLevelType w:val="hybridMultilevel"/>
    <w:tmpl w:val="797C168E"/>
    <w:lvl w:ilvl="0" w:tplc="2D3256CE">
      <w:start w:val="1"/>
      <w:numFmt w:val="bullet"/>
      <w:lvlText w:val="–"/>
      <w:lvlJc w:val="left"/>
      <w:pPr>
        <w:ind w:left="720" w:hanging="360"/>
      </w:pPr>
      <w:rPr>
        <w:rFonts w:ascii="Academy" w:hAnsi="Academy"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7B09CC"/>
    <w:multiLevelType w:val="hybridMultilevel"/>
    <w:tmpl w:val="F6A0F97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2">
    <w:nsid w:val="65443B9F"/>
    <w:multiLevelType w:val="hybridMultilevel"/>
    <w:tmpl w:val="1FC63BBC"/>
    <w:lvl w:ilvl="0" w:tplc="2C46F810">
      <w:start w:val="1"/>
      <w:numFmt w:val="decimal"/>
      <w:lvlText w:val="%1."/>
      <w:lvlJc w:val="left"/>
      <w:pPr>
        <w:ind w:left="1777" w:hanging="1068"/>
      </w:pPr>
      <w:rPr>
        <w:rFonts w:hint="default"/>
        <w:sz w:val="27"/>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696057C5"/>
    <w:multiLevelType w:val="hybridMultilevel"/>
    <w:tmpl w:val="5254E812"/>
    <w:lvl w:ilvl="0" w:tplc="AED257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4">
    <w:nsid w:val="6AD6644C"/>
    <w:multiLevelType w:val="multilevel"/>
    <w:tmpl w:val="58E6FA22"/>
    <w:lvl w:ilvl="0">
      <w:start w:val="1"/>
      <w:numFmt w:val="upperRoman"/>
      <w:pStyle w:val="5"/>
      <w:lvlText w:val="%1."/>
      <w:lvlJc w:val="left"/>
      <w:pPr>
        <w:tabs>
          <w:tab w:val="num" w:pos="2940"/>
        </w:tabs>
        <w:ind w:left="2940" w:hanging="720"/>
      </w:pPr>
    </w:lvl>
    <w:lvl w:ilvl="1">
      <w:start w:val="1"/>
      <w:numFmt w:val="decimal"/>
      <w:isLgl/>
      <w:lvlText w:val="%1.%2."/>
      <w:lvlJc w:val="left"/>
      <w:pPr>
        <w:tabs>
          <w:tab w:val="num" w:pos="2940"/>
        </w:tabs>
        <w:ind w:left="2940" w:hanging="720"/>
      </w:pPr>
    </w:lvl>
    <w:lvl w:ilvl="2">
      <w:start w:val="1"/>
      <w:numFmt w:val="decimal"/>
      <w:isLgl/>
      <w:lvlText w:val="%1.%2.%3."/>
      <w:lvlJc w:val="left"/>
      <w:pPr>
        <w:tabs>
          <w:tab w:val="num" w:pos="2940"/>
        </w:tabs>
        <w:ind w:left="2940" w:hanging="720"/>
      </w:pPr>
    </w:lvl>
    <w:lvl w:ilvl="3">
      <w:start w:val="1"/>
      <w:numFmt w:val="decimal"/>
      <w:isLgl/>
      <w:lvlText w:val="%1.%2.%3.%4."/>
      <w:lvlJc w:val="left"/>
      <w:pPr>
        <w:tabs>
          <w:tab w:val="num" w:pos="3300"/>
        </w:tabs>
        <w:ind w:left="3300" w:hanging="1080"/>
      </w:pPr>
    </w:lvl>
    <w:lvl w:ilvl="4">
      <w:start w:val="1"/>
      <w:numFmt w:val="decimal"/>
      <w:isLgl/>
      <w:lvlText w:val="%1.%2.%3.%4.%5."/>
      <w:lvlJc w:val="left"/>
      <w:pPr>
        <w:tabs>
          <w:tab w:val="num" w:pos="3300"/>
        </w:tabs>
        <w:ind w:left="3300" w:hanging="1080"/>
      </w:pPr>
    </w:lvl>
    <w:lvl w:ilvl="5">
      <w:start w:val="1"/>
      <w:numFmt w:val="decimal"/>
      <w:isLgl/>
      <w:lvlText w:val="%1.%2.%3.%4.%5.%6."/>
      <w:lvlJc w:val="left"/>
      <w:pPr>
        <w:tabs>
          <w:tab w:val="num" w:pos="3660"/>
        </w:tabs>
        <w:ind w:left="3660" w:hanging="1440"/>
      </w:pPr>
    </w:lvl>
    <w:lvl w:ilvl="6">
      <w:start w:val="1"/>
      <w:numFmt w:val="decimal"/>
      <w:isLgl/>
      <w:lvlText w:val="%1.%2.%3.%4.%5.%6.%7."/>
      <w:lvlJc w:val="left"/>
      <w:pPr>
        <w:tabs>
          <w:tab w:val="num" w:pos="4020"/>
        </w:tabs>
        <w:ind w:left="4020" w:hanging="1800"/>
      </w:pPr>
    </w:lvl>
    <w:lvl w:ilvl="7">
      <w:start w:val="1"/>
      <w:numFmt w:val="decimal"/>
      <w:isLgl/>
      <w:lvlText w:val="%1.%2.%3.%4.%5.%6.%7.%8."/>
      <w:lvlJc w:val="left"/>
      <w:pPr>
        <w:tabs>
          <w:tab w:val="num" w:pos="4020"/>
        </w:tabs>
        <w:ind w:left="4020" w:hanging="1800"/>
      </w:pPr>
    </w:lvl>
    <w:lvl w:ilvl="8">
      <w:start w:val="1"/>
      <w:numFmt w:val="decimal"/>
      <w:isLgl/>
      <w:lvlText w:val="%1.%2.%3.%4.%5.%6.%7.%8.%9."/>
      <w:lvlJc w:val="left"/>
      <w:pPr>
        <w:tabs>
          <w:tab w:val="num" w:pos="4380"/>
        </w:tabs>
        <w:ind w:left="4380" w:hanging="2160"/>
      </w:pPr>
    </w:lvl>
  </w:abstractNum>
  <w:abstractNum w:abstractNumId="55">
    <w:nsid w:val="6C704E9B"/>
    <w:multiLevelType w:val="hybridMultilevel"/>
    <w:tmpl w:val="08BEE60A"/>
    <w:lvl w:ilvl="0" w:tplc="507C1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6CA306B3"/>
    <w:multiLevelType w:val="hybridMultilevel"/>
    <w:tmpl w:val="82124EA0"/>
    <w:lvl w:ilvl="0" w:tplc="8B3017C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5E52A08"/>
    <w:multiLevelType w:val="hybridMultilevel"/>
    <w:tmpl w:val="DBF2846A"/>
    <w:lvl w:ilvl="0" w:tplc="84FC5762">
      <w:start w:val="1"/>
      <w:numFmt w:val="bullet"/>
      <w:pStyle w:val="61"/>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8">
    <w:nsid w:val="781D3AF0"/>
    <w:multiLevelType w:val="hybridMultilevel"/>
    <w:tmpl w:val="2DA0E172"/>
    <w:lvl w:ilvl="0" w:tplc="BA003058">
      <w:start w:val="2"/>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3"/>
  </w:num>
  <w:num w:numId="2">
    <w:abstractNumId w:val="57"/>
  </w:num>
  <w:num w:numId="3">
    <w:abstractNumId w:val="43"/>
  </w:num>
  <w:num w:numId="4">
    <w:abstractNumId w:val="0"/>
  </w:num>
  <w:num w:numId="5">
    <w:abstractNumId w:val="2"/>
  </w:num>
  <w:num w:numId="6">
    <w:abstractNumId w:val="17"/>
  </w:num>
  <w:num w:numId="7">
    <w:abstractNumId w:val="5"/>
  </w:num>
  <w:num w:numId="8">
    <w:abstractNumId w:val="8"/>
  </w:num>
  <w:num w:numId="9">
    <w:abstractNumId w:val="35"/>
  </w:num>
  <w:num w:numId="10">
    <w:abstractNumId w:val="16"/>
  </w:num>
  <w:num w:numId="11">
    <w:abstractNumId w:val="9"/>
  </w:num>
  <w:num w:numId="12">
    <w:abstractNumId w:val="33"/>
  </w:num>
  <w:num w:numId="13">
    <w:abstractNumId w:val="13"/>
  </w:num>
  <w:num w:numId="14">
    <w:abstractNumId w:val="30"/>
  </w:num>
  <w:num w:numId="15">
    <w:abstractNumId w:val="31"/>
  </w:num>
  <w:num w:numId="16">
    <w:abstractNumId w:val="37"/>
  </w:num>
  <w:num w:numId="17">
    <w:abstractNumId w:val="54"/>
  </w:num>
  <w:num w:numId="18">
    <w:abstractNumId w:val="24"/>
  </w:num>
  <w:num w:numId="19">
    <w:abstractNumId w:val="50"/>
  </w:num>
  <w:num w:numId="20">
    <w:abstractNumId w:val="32"/>
  </w:num>
  <w:num w:numId="21">
    <w:abstractNumId w:val="56"/>
  </w:num>
  <w:num w:numId="22">
    <w:abstractNumId w:val="45"/>
  </w:num>
  <w:num w:numId="23">
    <w:abstractNumId w:val="51"/>
  </w:num>
  <w:num w:numId="24">
    <w:abstractNumId w:val="29"/>
  </w:num>
  <w:num w:numId="25">
    <w:abstractNumId w:val="55"/>
  </w:num>
  <w:num w:numId="26">
    <w:abstractNumId w:val="46"/>
  </w:num>
  <w:num w:numId="27">
    <w:abstractNumId w:val="28"/>
  </w:num>
  <w:num w:numId="28">
    <w:abstractNumId w:val="48"/>
  </w:num>
  <w:num w:numId="29">
    <w:abstractNumId w:val="27"/>
  </w:num>
  <w:num w:numId="30">
    <w:abstractNumId w:val="34"/>
  </w:num>
  <w:num w:numId="31">
    <w:abstractNumId w:val="19"/>
  </w:num>
  <w:num w:numId="32">
    <w:abstractNumId w:val="20"/>
  </w:num>
  <w:num w:numId="33">
    <w:abstractNumId w:val="53"/>
  </w:num>
  <w:num w:numId="34">
    <w:abstractNumId w:val="40"/>
  </w:num>
  <w:num w:numId="35">
    <w:abstractNumId w:val="21"/>
  </w:num>
  <w:num w:numId="36">
    <w:abstractNumId w:val="42"/>
  </w:num>
  <w:num w:numId="37">
    <w:abstractNumId w:val="55"/>
  </w:num>
  <w:num w:numId="38">
    <w:abstractNumId w:val="52"/>
  </w:num>
  <w:num w:numId="39">
    <w:abstractNumId w:val="47"/>
  </w:num>
  <w:num w:numId="40">
    <w:abstractNumId w:val="22"/>
  </w:num>
  <w:num w:numId="41">
    <w:abstractNumId w:val="26"/>
  </w:num>
  <w:num w:numId="42">
    <w:abstractNumId w:val="39"/>
  </w:num>
  <w:num w:numId="43">
    <w:abstractNumId w:val="18"/>
  </w:num>
  <w:num w:numId="44">
    <w:abstractNumId w:val="44"/>
  </w:num>
  <w:num w:numId="45">
    <w:abstractNumId w:val="25"/>
  </w:num>
  <w:num w:numId="46">
    <w:abstractNumId w:val="49"/>
  </w:num>
  <w:num w:numId="47">
    <w:abstractNumId w:val="38"/>
  </w:num>
  <w:num w:numId="48">
    <w:abstractNumId w:val="36"/>
  </w:num>
  <w:num w:numId="49">
    <w:abstractNumId w:val="58"/>
  </w:num>
  <w:num w:numId="50">
    <w:abstractNumId w:val="4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4AE"/>
    <w:rsid w:val="00001590"/>
    <w:rsid w:val="00004887"/>
    <w:rsid w:val="000102BE"/>
    <w:rsid w:val="00010FBD"/>
    <w:rsid w:val="00012899"/>
    <w:rsid w:val="00012F76"/>
    <w:rsid w:val="00014891"/>
    <w:rsid w:val="000148B8"/>
    <w:rsid w:val="00014E66"/>
    <w:rsid w:val="00014EC1"/>
    <w:rsid w:val="0001542A"/>
    <w:rsid w:val="00016CAF"/>
    <w:rsid w:val="000174CA"/>
    <w:rsid w:val="00020883"/>
    <w:rsid w:val="00020AE0"/>
    <w:rsid w:val="00022C8E"/>
    <w:rsid w:val="00024228"/>
    <w:rsid w:val="000252BF"/>
    <w:rsid w:val="000254E5"/>
    <w:rsid w:val="000254ED"/>
    <w:rsid w:val="00025B05"/>
    <w:rsid w:val="00025EB2"/>
    <w:rsid w:val="00026D67"/>
    <w:rsid w:val="000275EE"/>
    <w:rsid w:val="00033A30"/>
    <w:rsid w:val="00033F21"/>
    <w:rsid w:val="00034734"/>
    <w:rsid w:val="0003641E"/>
    <w:rsid w:val="00037175"/>
    <w:rsid w:val="0004358C"/>
    <w:rsid w:val="000435B4"/>
    <w:rsid w:val="00043D2A"/>
    <w:rsid w:val="00044102"/>
    <w:rsid w:val="000446B3"/>
    <w:rsid w:val="00044B3A"/>
    <w:rsid w:val="00045F55"/>
    <w:rsid w:val="00046793"/>
    <w:rsid w:val="00050D72"/>
    <w:rsid w:val="000511C0"/>
    <w:rsid w:val="0005170F"/>
    <w:rsid w:val="0005505D"/>
    <w:rsid w:val="000565E9"/>
    <w:rsid w:val="0005671E"/>
    <w:rsid w:val="00057724"/>
    <w:rsid w:val="00057E4B"/>
    <w:rsid w:val="000610D6"/>
    <w:rsid w:val="00061B1D"/>
    <w:rsid w:val="00063534"/>
    <w:rsid w:val="000643FB"/>
    <w:rsid w:val="00065A4E"/>
    <w:rsid w:val="000664A5"/>
    <w:rsid w:val="00067B8B"/>
    <w:rsid w:val="00071940"/>
    <w:rsid w:val="00072557"/>
    <w:rsid w:val="00072ADD"/>
    <w:rsid w:val="000731AA"/>
    <w:rsid w:val="00073784"/>
    <w:rsid w:val="00083A58"/>
    <w:rsid w:val="000846D4"/>
    <w:rsid w:val="0008482D"/>
    <w:rsid w:val="0008533B"/>
    <w:rsid w:val="0008558C"/>
    <w:rsid w:val="00085FEA"/>
    <w:rsid w:val="000860E3"/>
    <w:rsid w:val="0009131B"/>
    <w:rsid w:val="0009237C"/>
    <w:rsid w:val="0009320A"/>
    <w:rsid w:val="00094445"/>
    <w:rsid w:val="000976F2"/>
    <w:rsid w:val="00097F31"/>
    <w:rsid w:val="000A0DB2"/>
    <w:rsid w:val="000A0F35"/>
    <w:rsid w:val="000A1F49"/>
    <w:rsid w:val="000A247E"/>
    <w:rsid w:val="000A2512"/>
    <w:rsid w:val="000A34AE"/>
    <w:rsid w:val="000A3C98"/>
    <w:rsid w:val="000A4C97"/>
    <w:rsid w:val="000A55CE"/>
    <w:rsid w:val="000A64EC"/>
    <w:rsid w:val="000A7AC7"/>
    <w:rsid w:val="000B051C"/>
    <w:rsid w:val="000B20FE"/>
    <w:rsid w:val="000B375C"/>
    <w:rsid w:val="000B50AB"/>
    <w:rsid w:val="000C02CA"/>
    <w:rsid w:val="000C20F9"/>
    <w:rsid w:val="000C2C4B"/>
    <w:rsid w:val="000C4931"/>
    <w:rsid w:val="000C5C10"/>
    <w:rsid w:val="000C76E2"/>
    <w:rsid w:val="000C7B2B"/>
    <w:rsid w:val="000D0558"/>
    <w:rsid w:val="000D120F"/>
    <w:rsid w:val="000D18BE"/>
    <w:rsid w:val="000D2B48"/>
    <w:rsid w:val="000D3051"/>
    <w:rsid w:val="000D3DFE"/>
    <w:rsid w:val="000D5896"/>
    <w:rsid w:val="000D5970"/>
    <w:rsid w:val="000D6393"/>
    <w:rsid w:val="000D709C"/>
    <w:rsid w:val="000E010A"/>
    <w:rsid w:val="000E08F2"/>
    <w:rsid w:val="000E34A4"/>
    <w:rsid w:val="000E3DCC"/>
    <w:rsid w:val="000E477F"/>
    <w:rsid w:val="000E4984"/>
    <w:rsid w:val="000E4C54"/>
    <w:rsid w:val="000E5474"/>
    <w:rsid w:val="000E5912"/>
    <w:rsid w:val="000E5B50"/>
    <w:rsid w:val="000E7078"/>
    <w:rsid w:val="000E7878"/>
    <w:rsid w:val="000E7B78"/>
    <w:rsid w:val="000F0AB7"/>
    <w:rsid w:val="000F4ED7"/>
    <w:rsid w:val="000F6D46"/>
    <w:rsid w:val="0010060B"/>
    <w:rsid w:val="00102A13"/>
    <w:rsid w:val="00103769"/>
    <w:rsid w:val="00105D1E"/>
    <w:rsid w:val="00106802"/>
    <w:rsid w:val="00107D2C"/>
    <w:rsid w:val="00111EE8"/>
    <w:rsid w:val="00114C46"/>
    <w:rsid w:val="00114F34"/>
    <w:rsid w:val="0011635E"/>
    <w:rsid w:val="00116CD5"/>
    <w:rsid w:val="0011716A"/>
    <w:rsid w:val="00120CF6"/>
    <w:rsid w:val="0012125F"/>
    <w:rsid w:val="00124866"/>
    <w:rsid w:val="001252BF"/>
    <w:rsid w:val="001262E4"/>
    <w:rsid w:val="00126C53"/>
    <w:rsid w:val="001274E2"/>
    <w:rsid w:val="00130B19"/>
    <w:rsid w:val="00131319"/>
    <w:rsid w:val="00133985"/>
    <w:rsid w:val="001357BD"/>
    <w:rsid w:val="00136D90"/>
    <w:rsid w:val="001373E1"/>
    <w:rsid w:val="001406DB"/>
    <w:rsid w:val="001422AC"/>
    <w:rsid w:val="001422E2"/>
    <w:rsid w:val="0014273C"/>
    <w:rsid w:val="001430BE"/>
    <w:rsid w:val="0014468E"/>
    <w:rsid w:val="0014512A"/>
    <w:rsid w:val="001479AA"/>
    <w:rsid w:val="00147EF6"/>
    <w:rsid w:val="00156DDE"/>
    <w:rsid w:val="00157759"/>
    <w:rsid w:val="00160A46"/>
    <w:rsid w:val="001615B9"/>
    <w:rsid w:val="00164975"/>
    <w:rsid w:val="00167C4E"/>
    <w:rsid w:val="001702DB"/>
    <w:rsid w:val="0017103F"/>
    <w:rsid w:val="001714F0"/>
    <w:rsid w:val="0017281C"/>
    <w:rsid w:val="00174852"/>
    <w:rsid w:val="00174B84"/>
    <w:rsid w:val="00176D81"/>
    <w:rsid w:val="00184299"/>
    <w:rsid w:val="00184F04"/>
    <w:rsid w:val="001850FE"/>
    <w:rsid w:val="00187975"/>
    <w:rsid w:val="001879D6"/>
    <w:rsid w:val="00187DBA"/>
    <w:rsid w:val="00187F43"/>
    <w:rsid w:val="00193156"/>
    <w:rsid w:val="00194903"/>
    <w:rsid w:val="001A0B3F"/>
    <w:rsid w:val="001A25B0"/>
    <w:rsid w:val="001A2F36"/>
    <w:rsid w:val="001A308C"/>
    <w:rsid w:val="001A47B1"/>
    <w:rsid w:val="001A5C65"/>
    <w:rsid w:val="001A6A73"/>
    <w:rsid w:val="001A6C1F"/>
    <w:rsid w:val="001A724D"/>
    <w:rsid w:val="001A7B78"/>
    <w:rsid w:val="001B05CB"/>
    <w:rsid w:val="001B1E1C"/>
    <w:rsid w:val="001B23F1"/>
    <w:rsid w:val="001B43D0"/>
    <w:rsid w:val="001B5CCB"/>
    <w:rsid w:val="001B6A11"/>
    <w:rsid w:val="001C159B"/>
    <w:rsid w:val="001C2D56"/>
    <w:rsid w:val="001C403D"/>
    <w:rsid w:val="001C405F"/>
    <w:rsid w:val="001C44A2"/>
    <w:rsid w:val="001C49C8"/>
    <w:rsid w:val="001C6C05"/>
    <w:rsid w:val="001C731E"/>
    <w:rsid w:val="001D1B09"/>
    <w:rsid w:val="001D1FCE"/>
    <w:rsid w:val="001D2339"/>
    <w:rsid w:val="001E09D9"/>
    <w:rsid w:val="001E0E43"/>
    <w:rsid w:val="001E30DA"/>
    <w:rsid w:val="001E3D08"/>
    <w:rsid w:val="001E6077"/>
    <w:rsid w:val="001E7558"/>
    <w:rsid w:val="001F1FE9"/>
    <w:rsid w:val="001F3589"/>
    <w:rsid w:val="001F5B6E"/>
    <w:rsid w:val="001F5E6E"/>
    <w:rsid w:val="001F6D8C"/>
    <w:rsid w:val="002007FD"/>
    <w:rsid w:val="00203917"/>
    <w:rsid w:val="00204295"/>
    <w:rsid w:val="00204E57"/>
    <w:rsid w:val="00206FAB"/>
    <w:rsid w:val="00210EEC"/>
    <w:rsid w:val="00212A94"/>
    <w:rsid w:val="00212C28"/>
    <w:rsid w:val="002148B4"/>
    <w:rsid w:val="00215F78"/>
    <w:rsid w:val="00217868"/>
    <w:rsid w:val="00217871"/>
    <w:rsid w:val="00221861"/>
    <w:rsid w:val="002227F6"/>
    <w:rsid w:val="002230E1"/>
    <w:rsid w:val="00224EAF"/>
    <w:rsid w:val="00225467"/>
    <w:rsid w:val="0022628C"/>
    <w:rsid w:val="00230377"/>
    <w:rsid w:val="00230378"/>
    <w:rsid w:val="00231187"/>
    <w:rsid w:val="00232EE8"/>
    <w:rsid w:val="00235BE8"/>
    <w:rsid w:val="00240849"/>
    <w:rsid w:val="00240A1F"/>
    <w:rsid w:val="00240B0B"/>
    <w:rsid w:val="00241115"/>
    <w:rsid w:val="0024149B"/>
    <w:rsid w:val="002416DA"/>
    <w:rsid w:val="00243942"/>
    <w:rsid w:val="00243BA9"/>
    <w:rsid w:val="00245340"/>
    <w:rsid w:val="0024555D"/>
    <w:rsid w:val="00246EF9"/>
    <w:rsid w:val="002476F2"/>
    <w:rsid w:val="00247EEB"/>
    <w:rsid w:val="00250DDB"/>
    <w:rsid w:val="00251FCE"/>
    <w:rsid w:val="002549E7"/>
    <w:rsid w:val="00256C4C"/>
    <w:rsid w:val="00257668"/>
    <w:rsid w:val="00261453"/>
    <w:rsid w:val="00262F3B"/>
    <w:rsid w:val="00265DD6"/>
    <w:rsid w:val="00266C8A"/>
    <w:rsid w:val="002718C1"/>
    <w:rsid w:val="00272DF1"/>
    <w:rsid w:val="00273287"/>
    <w:rsid w:val="002755DF"/>
    <w:rsid w:val="0027617A"/>
    <w:rsid w:val="00276D53"/>
    <w:rsid w:val="00277D66"/>
    <w:rsid w:val="00280E23"/>
    <w:rsid w:val="00281C8B"/>
    <w:rsid w:val="00283022"/>
    <w:rsid w:val="002842AF"/>
    <w:rsid w:val="002842FC"/>
    <w:rsid w:val="0028466E"/>
    <w:rsid w:val="002854A2"/>
    <w:rsid w:val="0028569A"/>
    <w:rsid w:val="0028628A"/>
    <w:rsid w:val="00287680"/>
    <w:rsid w:val="00290F32"/>
    <w:rsid w:val="00292185"/>
    <w:rsid w:val="00294C0C"/>
    <w:rsid w:val="00296BD8"/>
    <w:rsid w:val="00296FB9"/>
    <w:rsid w:val="002A0C9C"/>
    <w:rsid w:val="002A1021"/>
    <w:rsid w:val="002A1B37"/>
    <w:rsid w:val="002A6E83"/>
    <w:rsid w:val="002A70EE"/>
    <w:rsid w:val="002B12FB"/>
    <w:rsid w:val="002B28E7"/>
    <w:rsid w:val="002B2DE7"/>
    <w:rsid w:val="002C15CE"/>
    <w:rsid w:val="002C1811"/>
    <w:rsid w:val="002C20B9"/>
    <w:rsid w:val="002C21C8"/>
    <w:rsid w:val="002C58A6"/>
    <w:rsid w:val="002C5961"/>
    <w:rsid w:val="002C5ABA"/>
    <w:rsid w:val="002C6E22"/>
    <w:rsid w:val="002C7BB9"/>
    <w:rsid w:val="002D064C"/>
    <w:rsid w:val="002D2603"/>
    <w:rsid w:val="002D2814"/>
    <w:rsid w:val="002D3BFA"/>
    <w:rsid w:val="002D40D5"/>
    <w:rsid w:val="002D483F"/>
    <w:rsid w:val="002D6057"/>
    <w:rsid w:val="002D750B"/>
    <w:rsid w:val="002D7768"/>
    <w:rsid w:val="002D7A3D"/>
    <w:rsid w:val="002D7CC2"/>
    <w:rsid w:val="002E27D4"/>
    <w:rsid w:val="002E2F3B"/>
    <w:rsid w:val="002E7051"/>
    <w:rsid w:val="002E7507"/>
    <w:rsid w:val="002E75F5"/>
    <w:rsid w:val="002E7709"/>
    <w:rsid w:val="002E7784"/>
    <w:rsid w:val="002E798A"/>
    <w:rsid w:val="002E7A55"/>
    <w:rsid w:val="002E7F1A"/>
    <w:rsid w:val="002F35EE"/>
    <w:rsid w:val="002F4086"/>
    <w:rsid w:val="002F57E0"/>
    <w:rsid w:val="0030013C"/>
    <w:rsid w:val="00300361"/>
    <w:rsid w:val="0030443D"/>
    <w:rsid w:val="00304EB2"/>
    <w:rsid w:val="003065B3"/>
    <w:rsid w:val="0030718F"/>
    <w:rsid w:val="003112D3"/>
    <w:rsid w:val="003119FA"/>
    <w:rsid w:val="00311BD0"/>
    <w:rsid w:val="003127FD"/>
    <w:rsid w:val="00320C07"/>
    <w:rsid w:val="00320D97"/>
    <w:rsid w:val="00320EB4"/>
    <w:rsid w:val="00321556"/>
    <w:rsid w:val="00322CFA"/>
    <w:rsid w:val="00323205"/>
    <w:rsid w:val="0032374B"/>
    <w:rsid w:val="003266BC"/>
    <w:rsid w:val="00327FB8"/>
    <w:rsid w:val="00330F43"/>
    <w:rsid w:val="00331897"/>
    <w:rsid w:val="00334336"/>
    <w:rsid w:val="0033752F"/>
    <w:rsid w:val="00337CEC"/>
    <w:rsid w:val="00342876"/>
    <w:rsid w:val="00342C2E"/>
    <w:rsid w:val="00343AA0"/>
    <w:rsid w:val="003442B2"/>
    <w:rsid w:val="00344472"/>
    <w:rsid w:val="00345BBB"/>
    <w:rsid w:val="0034771F"/>
    <w:rsid w:val="00352C89"/>
    <w:rsid w:val="00353040"/>
    <w:rsid w:val="003534D7"/>
    <w:rsid w:val="00353F95"/>
    <w:rsid w:val="003548FB"/>
    <w:rsid w:val="00355F25"/>
    <w:rsid w:val="00356E6F"/>
    <w:rsid w:val="003612C3"/>
    <w:rsid w:val="00361A56"/>
    <w:rsid w:val="0036293C"/>
    <w:rsid w:val="003631CE"/>
    <w:rsid w:val="00365378"/>
    <w:rsid w:val="003671B6"/>
    <w:rsid w:val="0037031D"/>
    <w:rsid w:val="00372E2C"/>
    <w:rsid w:val="003750A4"/>
    <w:rsid w:val="00376BE6"/>
    <w:rsid w:val="003777AB"/>
    <w:rsid w:val="003802AA"/>
    <w:rsid w:val="00381A31"/>
    <w:rsid w:val="00381B26"/>
    <w:rsid w:val="0038462E"/>
    <w:rsid w:val="00384A99"/>
    <w:rsid w:val="00387DCF"/>
    <w:rsid w:val="0039105D"/>
    <w:rsid w:val="00392C64"/>
    <w:rsid w:val="003939A0"/>
    <w:rsid w:val="00394DCC"/>
    <w:rsid w:val="003960F4"/>
    <w:rsid w:val="00396F2F"/>
    <w:rsid w:val="003A186F"/>
    <w:rsid w:val="003A2146"/>
    <w:rsid w:val="003A2AEE"/>
    <w:rsid w:val="003A3E73"/>
    <w:rsid w:val="003A4389"/>
    <w:rsid w:val="003A576B"/>
    <w:rsid w:val="003A5AF5"/>
    <w:rsid w:val="003A6382"/>
    <w:rsid w:val="003A65E3"/>
    <w:rsid w:val="003A7FCC"/>
    <w:rsid w:val="003B06EC"/>
    <w:rsid w:val="003B152C"/>
    <w:rsid w:val="003B3DA9"/>
    <w:rsid w:val="003B41E4"/>
    <w:rsid w:val="003B56C8"/>
    <w:rsid w:val="003B7D3C"/>
    <w:rsid w:val="003C15B5"/>
    <w:rsid w:val="003C20EA"/>
    <w:rsid w:val="003C2837"/>
    <w:rsid w:val="003C2DDC"/>
    <w:rsid w:val="003C3BD2"/>
    <w:rsid w:val="003C60E9"/>
    <w:rsid w:val="003C761B"/>
    <w:rsid w:val="003D1095"/>
    <w:rsid w:val="003D2A36"/>
    <w:rsid w:val="003D5557"/>
    <w:rsid w:val="003D6DFC"/>
    <w:rsid w:val="003D75BB"/>
    <w:rsid w:val="003E1365"/>
    <w:rsid w:val="003E1424"/>
    <w:rsid w:val="003E598D"/>
    <w:rsid w:val="003E69EA"/>
    <w:rsid w:val="003F1046"/>
    <w:rsid w:val="003F2C06"/>
    <w:rsid w:val="003F5ABC"/>
    <w:rsid w:val="003F661E"/>
    <w:rsid w:val="003F7851"/>
    <w:rsid w:val="0040094A"/>
    <w:rsid w:val="00413B7A"/>
    <w:rsid w:val="00415E8C"/>
    <w:rsid w:val="00417553"/>
    <w:rsid w:val="00422041"/>
    <w:rsid w:val="004248E9"/>
    <w:rsid w:val="00424A50"/>
    <w:rsid w:val="00424E30"/>
    <w:rsid w:val="00427E40"/>
    <w:rsid w:val="00431019"/>
    <w:rsid w:val="004314FD"/>
    <w:rsid w:val="0043152A"/>
    <w:rsid w:val="00432948"/>
    <w:rsid w:val="00432A1B"/>
    <w:rsid w:val="0043561F"/>
    <w:rsid w:val="00435938"/>
    <w:rsid w:val="00436051"/>
    <w:rsid w:val="0043713D"/>
    <w:rsid w:val="00443DF0"/>
    <w:rsid w:val="00450D9E"/>
    <w:rsid w:val="0045149B"/>
    <w:rsid w:val="00451B28"/>
    <w:rsid w:val="00452E0B"/>
    <w:rsid w:val="0045337A"/>
    <w:rsid w:val="004533DF"/>
    <w:rsid w:val="0045429D"/>
    <w:rsid w:val="0045547C"/>
    <w:rsid w:val="00456B61"/>
    <w:rsid w:val="00457F05"/>
    <w:rsid w:val="004628EC"/>
    <w:rsid w:val="00462FED"/>
    <w:rsid w:val="00463869"/>
    <w:rsid w:val="00465FA8"/>
    <w:rsid w:val="0046669E"/>
    <w:rsid w:val="004671BC"/>
    <w:rsid w:val="00467B3E"/>
    <w:rsid w:val="0047409E"/>
    <w:rsid w:val="0047523F"/>
    <w:rsid w:val="0047612E"/>
    <w:rsid w:val="0047773F"/>
    <w:rsid w:val="00481B14"/>
    <w:rsid w:val="00482ED1"/>
    <w:rsid w:val="00483976"/>
    <w:rsid w:val="00484744"/>
    <w:rsid w:val="00484C82"/>
    <w:rsid w:val="00494595"/>
    <w:rsid w:val="004948FD"/>
    <w:rsid w:val="004965A5"/>
    <w:rsid w:val="0049750E"/>
    <w:rsid w:val="004A01B6"/>
    <w:rsid w:val="004A1449"/>
    <w:rsid w:val="004A17E7"/>
    <w:rsid w:val="004A5FD2"/>
    <w:rsid w:val="004B0333"/>
    <w:rsid w:val="004B2160"/>
    <w:rsid w:val="004B3162"/>
    <w:rsid w:val="004B32AA"/>
    <w:rsid w:val="004B3C6E"/>
    <w:rsid w:val="004B4092"/>
    <w:rsid w:val="004B4988"/>
    <w:rsid w:val="004B5AE6"/>
    <w:rsid w:val="004B7BC6"/>
    <w:rsid w:val="004C2FEF"/>
    <w:rsid w:val="004C428E"/>
    <w:rsid w:val="004C5451"/>
    <w:rsid w:val="004C5F59"/>
    <w:rsid w:val="004C6C51"/>
    <w:rsid w:val="004D07C0"/>
    <w:rsid w:val="004D0E65"/>
    <w:rsid w:val="004D14D4"/>
    <w:rsid w:val="004D22B4"/>
    <w:rsid w:val="004D25E8"/>
    <w:rsid w:val="004D4719"/>
    <w:rsid w:val="004D6A20"/>
    <w:rsid w:val="004E06F1"/>
    <w:rsid w:val="004E1DBF"/>
    <w:rsid w:val="004E2B62"/>
    <w:rsid w:val="004E39B9"/>
    <w:rsid w:val="004E3B47"/>
    <w:rsid w:val="004F1B77"/>
    <w:rsid w:val="004F1F80"/>
    <w:rsid w:val="004F229C"/>
    <w:rsid w:val="004F3ABC"/>
    <w:rsid w:val="004F3BEF"/>
    <w:rsid w:val="004F4319"/>
    <w:rsid w:val="004F72C0"/>
    <w:rsid w:val="005038FC"/>
    <w:rsid w:val="005041CA"/>
    <w:rsid w:val="00506026"/>
    <w:rsid w:val="00506476"/>
    <w:rsid w:val="005071A8"/>
    <w:rsid w:val="005072D4"/>
    <w:rsid w:val="00507D0D"/>
    <w:rsid w:val="00510021"/>
    <w:rsid w:val="0051297F"/>
    <w:rsid w:val="00514AAF"/>
    <w:rsid w:val="0051661E"/>
    <w:rsid w:val="00516B64"/>
    <w:rsid w:val="0051737D"/>
    <w:rsid w:val="00520459"/>
    <w:rsid w:val="0052148F"/>
    <w:rsid w:val="00521FE1"/>
    <w:rsid w:val="00523B6C"/>
    <w:rsid w:val="00526700"/>
    <w:rsid w:val="00526ADC"/>
    <w:rsid w:val="00526BDE"/>
    <w:rsid w:val="00526FAC"/>
    <w:rsid w:val="005272FA"/>
    <w:rsid w:val="0053372F"/>
    <w:rsid w:val="00533DFD"/>
    <w:rsid w:val="005347A8"/>
    <w:rsid w:val="00534A46"/>
    <w:rsid w:val="0053566D"/>
    <w:rsid w:val="00535D01"/>
    <w:rsid w:val="00535D5C"/>
    <w:rsid w:val="00536CDD"/>
    <w:rsid w:val="00541A21"/>
    <w:rsid w:val="0054202D"/>
    <w:rsid w:val="005427EE"/>
    <w:rsid w:val="00543055"/>
    <w:rsid w:val="00543D11"/>
    <w:rsid w:val="00543E79"/>
    <w:rsid w:val="005444B7"/>
    <w:rsid w:val="00550A7C"/>
    <w:rsid w:val="00552205"/>
    <w:rsid w:val="00553B86"/>
    <w:rsid w:val="00554EE7"/>
    <w:rsid w:val="0055509F"/>
    <w:rsid w:val="005557CD"/>
    <w:rsid w:val="0055646D"/>
    <w:rsid w:val="005604C1"/>
    <w:rsid w:val="005614D4"/>
    <w:rsid w:val="0056171C"/>
    <w:rsid w:val="00561C9D"/>
    <w:rsid w:val="005625C8"/>
    <w:rsid w:val="0056482C"/>
    <w:rsid w:val="005654DF"/>
    <w:rsid w:val="00566DAC"/>
    <w:rsid w:val="00567E8A"/>
    <w:rsid w:val="00571559"/>
    <w:rsid w:val="00572CA4"/>
    <w:rsid w:val="00573C69"/>
    <w:rsid w:val="00573D80"/>
    <w:rsid w:val="005740F1"/>
    <w:rsid w:val="00576A79"/>
    <w:rsid w:val="0058106E"/>
    <w:rsid w:val="005827D7"/>
    <w:rsid w:val="00583CB9"/>
    <w:rsid w:val="005847DE"/>
    <w:rsid w:val="00587492"/>
    <w:rsid w:val="00587C6A"/>
    <w:rsid w:val="00591C0C"/>
    <w:rsid w:val="00592C93"/>
    <w:rsid w:val="005931FE"/>
    <w:rsid w:val="00594D2A"/>
    <w:rsid w:val="00596597"/>
    <w:rsid w:val="00596F87"/>
    <w:rsid w:val="005A0F71"/>
    <w:rsid w:val="005A2CA2"/>
    <w:rsid w:val="005A2D84"/>
    <w:rsid w:val="005A4917"/>
    <w:rsid w:val="005B23A8"/>
    <w:rsid w:val="005B4D09"/>
    <w:rsid w:val="005B7029"/>
    <w:rsid w:val="005C0292"/>
    <w:rsid w:val="005C1BBF"/>
    <w:rsid w:val="005D07DE"/>
    <w:rsid w:val="005D1AAD"/>
    <w:rsid w:val="005D1B2F"/>
    <w:rsid w:val="005E2ABE"/>
    <w:rsid w:val="005E5E32"/>
    <w:rsid w:val="005E7E73"/>
    <w:rsid w:val="005F04EA"/>
    <w:rsid w:val="005F1A1F"/>
    <w:rsid w:val="005F2C76"/>
    <w:rsid w:val="005F439E"/>
    <w:rsid w:val="005F4AB2"/>
    <w:rsid w:val="005F4B87"/>
    <w:rsid w:val="005F6BB7"/>
    <w:rsid w:val="00600646"/>
    <w:rsid w:val="00602679"/>
    <w:rsid w:val="006036F6"/>
    <w:rsid w:val="006063F7"/>
    <w:rsid w:val="006065A2"/>
    <w:rsid w:val="00607D1F"/>
    <w:rsid w:val="00610570"/>
    <w:rsid w:val="0061073C"/>
    <w:rsid w:val="00611F0F"/>
    <w:rsid w:val="00612973"/>
    <w:rsid w:val="00615425"/>
    <w:rsid w:val="00615CAB"/>
    <w:rsid w:val="00616C84"/>
    <w:rsid w:val="006171F8"/>
    <w:rsid w:val="00623517"/>
    <w:rsid w:val="00625816"/>
    <w:rsid w:val="00627903"/>
    <w:rsid w:val="00631016"/>
    <w:rsid w:val="00632461"/>
    <w:rsid w:val="00634BFD"/>
    <w:rsid w:val="006357AB"/>
    <w:rsid w:val="00636456"/>
    <w:rsid w:val="0063686C"/>
    <w:rsid w:val="00637251"/>
    <w:rsid w:val="00637DF3"/>
    <w:rsid w:val="006400CF"/>
    <w:rsid w:val="00640103"/>
    <w:rsid w:val="006413E1"/>
    <w:rsid w:val="00641FA5"/>
    <w:rsid w:val="00642E64"/>
    <w:rsid w:val="0064361E"/>
    <w:rsid w:val="006458F8"/>
    <w:rsid w:val="00645BD7"/>
    <w:rsid w:val="00651D3C"/>
    <w:rsid w:val="00651E32"/>
    <w:rsid w:val="00652991"/>
    <w:rsid w:val="00653C0C"/>
    <w:rsid w:val="006558D2"/>
    <w:rsid w:val="00656214"/>
    <w:rsid w:val="006562E4"/>
    <w:rsid w:val="00657A38"/>
    <w:rsid w:val="00660CCF"/>
    <w:rsid w:val="00661133"/>
    <w:rsid w:val="00661714"/>
    <w:rsid w:val="00664A48"/>
    <w:rsid w:val="0066508E"/>
    <w:rsid w:val="00665596"/>
    <w:rsid w:val="0066681E"/>
    <w:rsid w:val="00670F70"/>
    <w:rsid w:val="00671EA5"/>
    <w:rsid w:val="00674B5E"/>
    <w:rsid w:val="006758FA"/>
    <w:rsid w:val="00675D23"/>
    <w:rsid w:val="0067620E"/>
    <w:rsid w:val="006776B3"/>
    <w:rsid w:val="00677AE2"/>
    <w:rsid w:val="006817AF"/>
    <w:rsid w:val="00681EBD"/>
    <w:rsid w:val="0068246B"/>
    <w:rsid w:val="00682D6A"/>
    <w:rsid w:val="00683252"/>
    <w:rsid w:val="00684884"/>
    <w:rsid w:val="0068565F"/>
    <w:rsid w:val="00685AAB"/>
    <w:rsid w:val="00685C2B"/>
    <w:rsid w:val="0068776D"/>
    <w:rsid w:val="006905C1"/>
    <w:rsid w:val="006914B4"/>
    <w:rsid w:val="00691A1B"/>
    <w:rsid w:val="00692637"/>
    <w:rsid w:val="00693631"/>
    <w:rsid w:val="006946DA"/>
    <w:rsid w:val="006949F4"/>
    <w:rsid w:val="00696A0C"/>
    <w:rsid w:val="006A018B"/>
    <w:rsid w:val="006A02A8"/>
    <w:rsid w:val="006A11BE"/>
    <w:rsid w:val="006A2044"/>
    <w:rsid w:val="006A2ECB"/>
    <w:rsid w:val="006A3E1E"/>
    <w:rsid w:val="006A6238"/>
    <w:rsid w:val="006A7997"/>
    <w:rsid w:val="006B01A3"/>
    <w:rsid w:val="006B0B69"/>
    <w:rsid w:val="006B1F7C"/>
    <w:rsid w:val="006B2B5F"/>
    <w:rsid w:val="006B2DD3"/>
    <w:rsid w:val="006B48AE"/>
    <w:rsid w:val="006B4EA0"/>
    <w:rsid w:val="006B595A"/>
    <w:rsid w:val="006B6357"/>
    <w:rsid w:val="006B69D0"/>
    <w:rsid w:val="006B6B65"/>
    <w:rsid w:val="006B7634"/>
    <w:rsid w:val="006B7A4D"/>
    <w:rsid w:val="006C028F"/>
    <w:rsid w:val="006C33B6"/>
    <w:rsid w:val="006C346C"/>
    <w:rsid w:val="006C359E"/>
    <w:rsid w:val="006C392B"/>
    <w:rsid w:val="006C3DE0"/>
    <w:rsid w:val="006C4A9F"/>
    <w:rsid w:val="006C789D"/>
    <w:rsid w:val="006C7D1B"/>
    <w:rsid w:val="006D1FAF"/>
    <w:rsid w:val="006D4EA9"/>
    <w:rsid w:val="006D6228"/>
    <w:rsid w:val="006D639E"/>
    <w:rsid w:val="006D6D15"/>
    <w:rsid w:val="006D6F11"/>
    <w:rsid w:val="006D7D88"/>
    <w:rsid w:val="006E2CFE"/>
    <w:rsid w:val="006E3764"/>
    <w:rsid w:val="006E3B42"/>
    <w:rsid w:val="006E3C2F"/>
    <w:rsid w:val="006E42B5"/>
    <w:rsid w:val="006E4463"/>
    <w:rsid w:val="006E5D6A"/>
    <w:rsid w:val="006E6D66"/>
    <w:rsid w:val="006F0B62"/>
    <w:rsid w:val="006F1709"/>
    <w:rsid w:val="006F1873"/>
    <w:rsid w:val="006F1A47"/>
    <w:rsid w:val="006F1DD1"/>
    <w:rsid w:val="006F2D58"/>
    <w:rsid w:val="006F2F94"/>
    <w:rsid w:val="006F39AB"/>
    <w:rsid w:val="006F5239"/>
    <w:rsid w:val="006F5BBC"/>
    <w:rsid w:val="00701D3F"/>
    <w:rsid w:val="0070386F"/>
    <w:rsid w:val="00705B8E"/>
    <w:rsid w:val="00705D69"/>
    <w:rsid w:val="00712555"/>
    <w:rsid w:val="00712AD8"/>
    <w:rsid w:val="007136F6"/>
    <w:rsid w:val="0071778F"/>
    <w:rsid w:val="00717908"/>
    <w:rsid w:val="00720DB2"/>
    <w:rsid w:val="00721883"/>
    <w:rsid w:val="0072209B"/>
    <w:rsid w:val="00723845"/>
    <w:rsid w:val="007263AE"/>
    <w:rsid w:val="00731F16"/>
    <w:rsid w:val="007341CA"/>
    <w:rsid w:val="00734952"/>
    <w:rsid w:val="007354E7"/>
    <w:rsid w:val="00736312"/>
    <w:rsid w:val="0073663E"/>
    <w:rsid w:val="00740546"/>
    <w:rsid w:val="007436DB"/>
    <w:rsid w:val="0074417D"/>
    <w:rsid w:val="00744428"/>
    <w:rsid w:val="00744DE9"/>
    <w:rsid w:val="00744FEA"/>
    <w:rsid w:val="00747AE0"/>
    <w:rsid w:val="0075005A"/>
    <w:rsid w:val="007502ED"/>
    <w:rsid w:val="007507F5"/>
    <w:rsid w:val="00750852"/>
    <w:rsid w:val="00750BF2"/>
    <w:rsid w:val="0075121E"/>
    <w:rsid w:val="007523B8"/>
    <w:rsid w:val="007532E9"/>
    <w:rsid w:val="007546CE"/>
    <w:rsid w:val="00754846"/>
    <w:rsid w:val="00755A8F"/>
    <w:rsid w:val="00756530"/>
    <w:rsid w:val="00756E7B"/>
    <w:rsid w:val="0075782E"/>
    <w:rsid w:val="0076325B"/>
    <w:rsid w:val="00764798"/>
    <w:rsid w:val="007667E3"/>
    <w:rsid w:val="007669A1"/>
    <w:rsid w:val="007675EC"/>
    <w:rsid w:val="0076764D"/>
    <w:rsid w:val="00767995"/>
    <w:rsid w:val="00770C0B"/>
    <w:rsid w:val="00771807"/>
    <w:rsid w:val="00772793"/>
    <w:rsid w:val="00774846"/>
    <w:rsid w:val="007749D0"/>
    <w:rsid w:val="007756E3"/>
    <w:rsid w:val="007813DE"/>
    <w:rsid w:val="00782799"/>
    <w:rsid w:val="007830FE"/>
    <w:rsid w:val="00783C96"/>
    <w:rsid w:val="007847B9"/>
    <w:rsid w:val="007854B7"/>
    <w:rsid w:val="00785BB5"/>
    <w:rsid w:val="007900C7"/>
    <w:rsid w:val="00790139"/>
    <w:rsid w:val="00790B6C"/>
    <w:rsid w:val="007932C3"/>
    <w:rsid w:val="00794027"/>
    <w:rsid w:val="00796C50"/>
    <w:rsid w:val="007A04AD"/>
    <w:rsid w:val="007A07B2"/>
    <w:rsid w:val="007A081F"/>
    <w:rsid w:val="007A0DBF"/>
    <w:rsid w:val="007A391F"/>
    <w:rsid w:val="007A5769"/>
    <w:rsid w:val="007A65FA"/>
    <w:rsid w:val="007A6945"/>
    <w:rsid w:val="007B07E9"/>
    <w:rsid w:val="007B39AE"/>
    <w:rsid w:val="007B3E37"/>
    <w:rsid w:val="007B4F7B"/>
    <w:rsid w:val="007B5370"/>
    <w:rsid w:val="007B729A"/>
    <w:rsid w:val="007B7C71"/>
    <w:rsid w:val="007C062E"/>
    <w:rsid w:val="007C0B80"/>
    <w:rsid w:val="007C0B84"/>
    <w:rsid w:val="007C3785"/>
    <w:rsid w:val="007C3B48"/>
    <w:rsid w:val="007C3DFE"/>
    <w:rsid w:val="007C7B26"/>
    <w:rsid w:val="007D0D10"/>
    <w:rsid w:val="007D251C"/>
    <w:rsid w:val="007D4AE8"/>
    <w:rsid w:val="007D4EA8"/>
    <w:rsid w:val="007D62A8"/>
    <w:rsid w:val="007D63CE"/>
    <w:rsid w:val="007E023D"/>
    <w:rsid w:val="007E33B1"/>
    <w:rsid w:val="007E5CAF"/>
    <w:rsid w:val="007E60D4"/>
    <w:rsid w:val="007E61F3"/>
    <w:rsid w:val="007E715F"/>
    <w:rsid w:val="007F1924"/>
    <w:rsid w:val="007F43E0"/>
    <w:rsid w:val="007F5AFA"/>
    <w:rsid w:val="007F6807"/>
    <w:rsid w:val="00800616"/>
    <w:rsid w:val="00801713"/>
    <w:rsid w:val="00801D39"/>
    <w:rsid w:val="00801F84"/>
    <w:rsid w:val="008031A9"/>
    <w:rsid w:val="0080371C"/>
    <w:rsid w:val="0080695D"/>
    <w:rsid w:val="00807776"/>
    <w:rsid w:val="00810FE1"/>
    <w:rsid w:val="0081281A"/>
    <w:rsid w:val="00812B3F"/>
    <w:rsid w:val="00813077"/>
    <w:rsid w:val="0081312B"/>
    <w:rsid w:val="00813D3F"/>
    <w:rsid w:val="0081455F"/>
    <w:rsid w:val="00814CDC"/>
    <w:rsid w:val="00817554"/>
    <w:rsid w:val="00817905"/>
    <w:rsid w:val="0082348D"/>
    <w:rsid w:val="00823A92"/>
    <w:rsid w:val="0082409D"/>
    <w:rsid w:val="00824EC2"/>
    <w:rsid w:val="008256E3"/>
    <w:rsid w:val="00825B16"/>
    <w:rsid w:val="00825EF0"/>
    <w:rsid w:val="00831A01"/>
    <w:rsid w:val="008329DA"/>
    <w:rsid w:val="00832ED9"/>
    <w:rsid w:val="00834A6D"/>
    <w:rsid w:val="00835AAA"/>
    <w:rsid w:val="008366AC"/>
    <w:rsid w:val="008422B9"/>
    <w:rsid w:val="00843DB9"/>
    <w:rsid w:val="00845399"/>
    <w:rsid w:val="008453A5"/>
    <w:rsid w:val="00846563"/>
    <w:rsid w:val="00846A27"/>
    <w:rsid w:val="008501FB"/>
    <w:rsid w:val="00851770"/>
    <w:rsid w:val="00851A42"/>
    <w:rsid w:val="00852492"/>
    <w:rsid w:val="008547D3"/>
    <w:rsid w:val="00855028"/>
    <w:rsid w:val="0085567F"/>
    <w:rsid w:val="008565C6"/>
    <w:rsid w:val="008600E8"/>
    <w:rsid w:val="00861F34"/>
    <w:rsid w:val="008624D3"/>
    <w:rsid w:val="00862BE7"/>
    <w:rsid w:val="008633B6"/>
    <w:rsid w:val="00863CAA"/>
    <w:rsid w:val="00865AB7"/>
    <w:rsid w:val="00866122"/>
    <w:rsid w:val="00870BDD"/>
    <w:rsid w:val="00872C57"/>
    <w:rsid w:val="0087319E"/>
    <w:rsid w:val="008750A0"/>
    <w:rsid w:val="00877B4B"/>
    <w:rsid w:val="008809C5"/>
    <w:rsid w:val="0088261F"/>
    <w:rsid w:val="00883C80"/>
    <w:rsid w:val="00883E52"/>
    <w:rsid w:val="0089029A"/>
    <w:rsid w:val="008912CF"/>
    <w:rsid w:val="00893011"/>
    <w:rsid w:val="0089337E"/>
    <w:rsid w:val="00896D74"/>
    <w:rsid w:val="008A00EA"/>
    <w:rsid w:val="008A062E"/>
    <w:rsid w:val="008A0ADC"/>
    <w:rsid w:val="008A1A03"/>
    <w:rsid w:val="008A1B29"/>
    <w:rsid w:val="008A1D03"/>
    <w:rsid w:val="008A41DA"/>
    <w:rsid w:val="008A45C8"/>
    <w:rsid w:val="008A4BF2"/>
    <w:rsid w:val="008A4C1A"/>
    <w:rsid w:val="008A5DDF"/>
    <w:rsid w:val="008A7AFC"/>
    <w:rsid w:val="008B016E"/>
    <w:rsid w:val="008B0D70"/>
    <w:rsid w:val="008B24C0"/>
    <w:rsid w:val="008B2782"/>
    <w:rsid w:val="008B2888"/>
    <w:rsid w:val="008B2E93"/>
    <w:rsid w:val="008B32D2"/>
    <w:rsid w:val="008B5BD9"/>
    <w:rsid w:val="008B66B4"/>
    <w:rsid w:val="008B7FC9"/>
    <w:rsid w:val="008C047D"/>
    <w:rsid w:val="008C1441"/>
    <w:rsid w:val="008C35F0"/>
    <w:rsid w:val="008C4987"/>
    <w:rsid w:val="008C55A2"/>
    <w:rsid w:val="008C55BF"/>
    <w:rsid w:val="008C5643"/>
    <w:rsid w:val="008D03DC"/>
    <w:rsid w:val="008D0A7F"/>
    <w:rsid w:val="008D17CA"/>
    <w:rsid w:val="008D2D2B"/>
    <w:rsid w:val="008D58BE"/>
    <w:rsid w:val="008D5D80"/>
    <w:rsid w:val="008D6169"/>
    <w:rsid w:val="008E2235"/>
    <w:rsid w:val="008E622B"/>
    <w:rsid w:val="008F0AF9"/>
    <w:rsid w:val="008F12B3"/>
    <w:rsid w:val="008F160C"/>
    <w:rsid w:val="008F1BF8"/>
    <w:rsid w:val="008F2220"/>
    <w:rsid w:val="008F25C8"/>
    <w:rsid w:val="008F2C78"/>
    <w:rsid w:val="008F35CE"/>
    <w:rsid w:val="008F462C"/>
    <w:rsid w:val="008F4971"/>
    <w:rsid w:val="008F55E1"/>
    <w:rsid w:val="008F7522"/>
    <w:rsid w:val="009001B2"/>
    <w:rsid w:val="00900D92"/>
    <w:rsid w:val="00900EB7"/>
    <w:rsid w:val="0090188A"/>
    <w:rsid w:val="009039A3"/>
    <w:rsid w:val="00907E80"/>
    <w:rsid w:val="00911B73"/>
    <w:rsid w:val="00913C70"/>
    <w:rsid w:val="00915044"/>
    <w:rsid w:val="00915154"/>
    <w:rsid w:val="00915BD1"/>
    <w:rsid w:val="009179C3"/>
    <w:rsid w:val="00917C99"/>
    <w:rsid w:val="009206A7"/>
    <w:rsid w:val="009234C4"/>
    <w:rsid w:val="00926668"/>
    <w:rsid w:val="00926A0B"/>
    <w:rsid w:val="00926C67"/>
    <w:rsid w:val="00927832"/>
    <w:rsid w:val="009307D4"/>
    <w:rsid w:val="00930D9A"/>
    <w:rsid w:val="00930F03"/>
    <w:rsid w:val="009328FC"/>
    <w:rsid w:val="00933563"/>
    <w:rsid w:val="0093446C"/>
    <w:rsid w:val="00934487"/>
    <w:rsid w:val="009372BE"/>
    <w:rsid w:val="009421AF"/>
    <w:rsid w:val="00942DA7"/>
    <w:rsid w:val="00943C60"/>
    <w:rsid w:val="00944218"/>
    <w:rsid w:val="0094519C"/>
    <w:rsid w:val="009454F5"/>
    <w:rsid w:val="00947064"/>
    <w:rsid w:val="009515F0"/>
    <w:rsid w:val="00951871"/>
    <w:rsid w:val="009518DE"/>
    <w:rsid w:val="00951A54"/>
    <w:rsid w:val="00951ACC"/>
    <w:rsid w:val="009531FE"/>
    <w:rsid w:val="009533E4"/>
    <w:rsid w:val="0095502B"/>
    <w:rsid w:val="00955E2C"/>
    <w:rsid w:val="00955FA9"/>
    <w:rsid w:val="0095765A"/>
    <w:rsid w:val="00961813"/>
    <w:rsid w:val="00961BD3"/>
    <w:rsid w:val="0096229A"/>
    <w:rsid w:val="009701F7"/>
    <w:rsid w:val="009721D1"/>
    <w:rsid w:val="009725A2"/>
    <w:rsid w:val="009755FA"/>
    <w:rsid w:val="0097563E"/>
    <w:rsid w:val="00975B61"/>
    <w:rsid w:val="00976994"/>
    <w:rsid w:val="00977395"/>
    <w:rsid w:val="0098005E"/>
    <w:rsid w:val="00980604"/>
    <w:rsid w:val="00981F77"/>
    <w:rsid w:val="009870B6"/>
    <w:rsid w:val="00987410"/>
    <w:rsid w:val="009923C7"/>
    <w:rsid w:val="009924F4"/>
    <w:rsid w:val="009935B5"/>
    <w:rsid w:val="00994163"/>
    <w:rsid w:val="009944E0"/>
    <w:rsid w:val="009945B1"/>
    <w:rsid w:val="00994757"/>
    <w:rsid w:val="009959E4"/>
    <w:rsid w:val="00995D14"/>
    <w:rsid w:val="0099681C"/>
    <w:rsid w:val="00997CCE"/>
    <w:rsid w:val="009A0B90"/>
    <w:rsid w:val="009A0DBA"/>
    <w:rsid w:val="009A0F5F"/>
    <w:rsid w:val="009A3D9B"/>
    <w:rsid w:val="009A3E30"/>
    <w:rsid w:val="009A4AF0"/>
    <w:rsid w:val="009A5527"/>
    <w:rsid w:val="009A6320"/>
    <w:rsid w:val="009A79EF"/>
    <w:rsid w:val="009B1BB1"/>
    <w:rsid w:val="009B671C"/>
    <w:rsid w:val="009B6EA2"/>
    <w:rsid w:val="009B7072"/>
    <w:rsid w:val="009B7876"/>
    <w:rsid w:val="009C18A6"/>
    <w:rsid w:val="009C5DA7"/>
    <w:rsid w:val="009C6D39"/>
    <w:rsid w:val="009C78DC"/>
    <w:rsid w:val="009D0060"/>
    <w:rsid w:val="009D0110"/>
    <w:rsid w:val="009D44C4"/>
    <w:rsid w:val="009D48A6"/>
    <w:rsid w:val="009D5BCF"/>
    <w:rsid w:val="009D70F3"/>
    <w:rsid w:val="009E1DC5"/>
    <w:rsid w:val="009E2F81"/>
    <w:rsid w:val="009E69D7"/>
    <w:rsid w:val="009F1800"/>
    <w:rsid w:val="009F1990"/>
    <w:rsid w:val="009F3DB9"/>
    <w:rsid w:val="009F401A"/>
    <w:rsid w:val="009F7404"/>
    <w:rsid w:val="009F761C"/>
    <w:rsid w:val="009F777F"/>
    <w:rsid w:val="009F79F3"/>
    <w:rsid w:val="00A00A4F"/>
    <w:rsid w:val="00A01BAE"/>
    <w:rsid w:val="00A02206"/>
    <w:rsid w:val="00A039A1"/>
    <w:rsid w:val="00A04E0E"/>
    <w:rsid w:val="00A05E31"/>
    <w:rsid w:val="00A06E4F"/>
    <w:rsid w:val="00A10AD0"/>
    <w:rsid w:val="00A1171F"/>
    <w:rsid w:val="00A11F60"/>
    <w:rsid w:val="00A1243B"/>
    <w:rsid w:val="00A145B2"/>
    <w:rsid w:val="00A14B58"/>
    <w:rsid w:val="00A209AE"/>
    <w:rsid w:val="00A20EF5"/>
    <w:rsid w:val="00A216C6"/>
    <w:rsid w:val="00A21AD5"/>
    <w:rsid w:val="00A21B58"/>
    <w:rsid w:val="00A25CFC"/>
    <w:rsid w:val="00A27C4D"/>
    <w:rsid w:val="00A3056C"/>
    <w:rsid w:val="00A31BBE"/>
    <w:rsid w:val="00A335FA"/>
    <w:rsid w:val="00A33CA6"/>
    <w:rsid w:val="00A33CFD"/>
    <w:rsid w:val="00A34009"/>
    <w:rsid w:val="00A34DD3"/>
    <w:rsid w:val="00A34F19"/>
    <w:rsid w:val="00A36C1A"/>
    <w:rsid w:val="00A373DA"/>
    <w:rsid w:val="00A3763B"/>
    <w:rsid w:val="00A40BD8"/>
    <w:rsid w:val="00A40F1D"/>
    <w:rsid w:val="00A41B24"/>
    <w:rsid w:val="00A430EC"/>
    <w:rsid w:val="00A444D3"/>
    <w:rsid w:val="00A44A46"/>
    <w:rsid w:val="00A44E1E"/>
    <w:rsid w:val="00A458D8"/>
    <w:rsid w:val="00A46A2E"/>
    <w:rsid w:val="00A47E81"/>
    <w:rsid w:val="00A51FB5"/>
    <w:rsid w:val="00A53ABF"/>
    <w:rsid w:val="00A54005"/>
    <w:rsid w:val="00A54076"/>
    <w:rsid w:val="00A5534A"/>
    <w:rsid w:val="00A563CB"/>
    <w:rsid w:val="00A563F1"/>
    <w:rsid w:val="00A57C19"/>
    <w:rsid w:val="00A61599"/>
    <w:rsid w:val="00A632C2"/>
    <w:rsid w:val="00A636F2"/>
    <w:rsid w:val="00A650A4"/>
    <w:rsid w:val="00A6775F"/>
    <w:rsid w:val="00A709E4"/>
    <w:rsid w:val="00A71B4B"/>
    <w:rsid w:val="00A71FB5"/>
    <w:rsid w:val="00A72550"/>
    <w:rsid w:val="00A74D2F"/>
    <w:rsid w:val="00A7584F"/>
    <w:rsid w:val="00A77E15"/>
    <w:rsid w:val="00A8097B"/>
    <w:rsid w:val="00A82005"/>
    <w:rsid w:val="00A8216E"/>
    <w:rsid w:val="00A833AC"/>
    <w:rsid w:val="00A83EC3"/>
    <w:rsid w:val="00A858B1"/>
    <w:rsid w:val="00A86A77"/>
    <w:rsid w:val="00A86C36"/>
    <w:rsid w:val="00A91A48"/>
    <w:rsid w:val="00A91AFC"/>
    <w:rsid w:val="00A92228"/>
    <w:rsid w:val="00A951D2"/>
    <w:rsid w:val="00A95807"/>
    <w:rsid w:val="00A9596D"/>
    <w:rsid w:val="00AA0094"/>
    <w:rsid w:val="00AA0AA4"/>
    <w:rsid w:val="00AA2782"/>
    <w:rsid w:val="00AA460E"/>
    <w:rsid w:val="00AA65AC"/>
    <w:rsid w:val="00AA696B"/>
    <w:rsid w:val="00AB254C"/>
    <w:rsid w:val="00AB4F23"/>
    <w:rsid w:val="00AB69AB"/>
    <w:rsid w:val="00AB7123"/>
    <w:rsid w:val="00AC1418"/>
    <w:rsid w:val="00AC2186"/>
    <w:rsid w:val="00AC2CB0"/>
    <w:rsid w:val="00AC37E6"/>
    <w:rsid w:val="00AC4314"/>
    <w:rsid w:val="00AC5289"/>
    <w:rsid w:val="00AD02AE"/>
    <w:rsid w:val="00AD09FA"/>
    <w:rsid w:val="00AD1B0D"/>
    <w:rsid w:val="00AD2256"/>
    <w:rsid w:val="00AD27FD"/>
    <w:rsid w:val="00AD6639"/>
    <w:rsid w:val="00AE08C9"/>
    <w:rsid w:val="00AE0902"/>
    <w:rsid w:val="00AE3C2A"/>
    <w:rsid w:val="00AE5CB2"/>
    <w:rsid w:val="00AE7AD1"/>
    <w:rsid w:val="00AF0196"/>
    <w:rsid w:val="00AF193C"/>
    <w:rsid w:val="00AF1DFD"/>
    <w:rsid w:val="00AF2D98"/>
    <w:rsid w:val="00AF3615"/>
    <w:rsid w:val="00AF3616"/>
    <w:rsid w:val="00AF4618"/>
    <w:rsid w:val="00AF4749"/>
    <w:rsid w:val="00AF6C7E"/>
    <w:rsid w:val="00B00E71"/>
    <w:rsid w:val="00B012A7"/>
    <w:rsid w:val="00B01C7A"/>
    <w:rsid w:val="00B023D1"/>
    <w:rsid w:val="00B02C98"/>
    <w:rsid w:val="00B04F41"/>
    <w:rsid w:val="00B064DF"/>
    <w:rsid w:val="00B0656C"/>
    <w:rsid w:val="00B069B6"/>
    <w:rsid w:val="00B06C02"/>
    <w:rsid w:val="00B07900"/>
    <w:rsid w:val="00B10C0C"/>
    <w:rsid w:val="00B11607"/>
    <w:rsid w:val="00B1519F"/>
    <w:rsid w:val="00B15E5D"/>
    <w:rsid w:val="00B16BA5"/>
    <w:rsid w:val="00B17AA9"/>
    <w:rsid w:val="00B21ABE"/>
    <w:rsid w:val="00B23573"/>
    <w:rsid w:val="00B24470"/>
    <w:rsid w:val="00B27F3E"/>
    <w:rsid w:val="00B303B4"/>
    <w:rsid w:val="00B30716"/>
    <w:rsid w:val="00B32050"/>
    <w:rsid w:val="00B32E1C"/>
    <w:rsid w:val="00B33C45"/>
    <w:rsid w:val="00B45583"/>
    <w:rsid w:val="00B47916"/>
    <w:rsid w:val="00B47BCC"/>
    <w:rsid w:val="00B5276C"/>
    <w:rsid w:val="00B532DE"/>
    <w:rsid w:val="00B5336F"/>
    <w:rsid w:val="00B5361A"/>
    <w:rsid w:val="00B53E43"/>
    <w:rsid w:val="00B545D0"/>
    <w:rsid w:val="00B55546"/>
    <w:rsid w:val="00B55BB6"/>
    <w:rsid w:val="00B6226E"/>
    <w:rsid w:val="00B62F4B"/>
    <w:rsid w:val="00B631AC"/>
    <w:rsid w:val="00B64365"/>
    <w:rsid w:val="00B64ADE"/>
    <w:rsid w:val="00B656E2"/>
    <w:rsid w:val="00B66A6E"/>
    <w:rsid w:val="00B67BE7"/>
    <w:rsid w:val="00B71414"/>
    <w:rsid w:val="00B72ABC"/>
    <w:rsid w:val="00B73EB1"/>
    <w:rsid w:val="00B74A9A"/>
    <w:rsid w:val="00B75434"/>
    <w:rsid w:val="00B77C23"/>
    <w:rsid w:val="00B8020A"/>
    <w:rsid w:val="00B81644"/>
    <w:rsid w:val="00B835FB"/>
    <w:rsid w:val="00B9168D"/>
    <w:rsid w:val="00B91B1A"/>
    <w:rsid w:val="00B93759"/>
    <w:rsid w:val="00B955E2"/>
    <w:rsid w:val="00B956AA"/>
    <w:rsid w:val="00B96FD9"/>
    <w:rsid w:val="00B97BAF"/>
    <w:rsid w:val="00BA136F"/>
    <w:rsid w:val="00BA14B3"/>
    <w:rsid w:val="00BA1D84"/>
    <w:rsid w:val="00BA29C8"/>
    <w:rsid w:val="00BA2F83"/>
    <w:rsid w:val="00BA3248"/>
    <w:rsid w:val="00BA35FD"/>
    <w:rsid w:val="00BA3778"/>
    <w:rsid w:val="00BA52F1"/>
    <w:rsid w:val="00BA62B9"/>
    <w:rsid w:val="00BA74D9"/>
    <w:rsid w:val="00BB000B"/>
    <w:rsid w:val="00BB0E6F"/>
    <w:rsid w:val="00BB1FDC"/>
    <w:rsid w:val="00BB2AA5"/>
    <w:rsid w:val="00BB66E6"/>
    <w:rsid w:val="00BB7132"/>
    <w:rsid w:val="00BC07EC"/>
    <w:rsid w:val="00BC2CCA"/>
    <w:rsid w:val="00BC30D6"/>
    <w:rsid w:val="00BC3A33"/>
    <w:rsid w:val="00BC54EC"/>
    <w:rsid w:val="00BC5655"/>
    <w:rsid w:val="00BC7AEC"/>
    <w:rsid w:val="00BD01F9"/>
    <w:rsid w:val="00BD152F"/>
    <w:rsid w:val="00BD15EC"/>
    <w:rsid w:val="00BD171B"/>
    <w:rsid w:val="00BD35C4"/>
    <w:rsid w:val="00BD4C8B"/>
    <w:rsid w:val="00BD53F1"/>
    <w:rsid w:val="00BD66FD"/>
    <w:rsid w:val="00BD6EDF"/>
    <w:rsid w:val="00BD7D10"/>
    <w:rsid w:val="00BE07D3"/>
    <w:rsid w:val="00BE1FA7"/>
    <w:rsid w:val="00BE3183"/>
    <w:rsid w:val="00BE6311"/>
    <w:rsid w:val="00BE6609"/>
    <w:rsid w:val="00BE68AC"/>
    <w:rsid w:val="00BE7C21"/>
    <w:rsid w:val="00BF1487"/>
    <w:rsid w:val="00BF29D6"/>
    <w:rsid w:val="00BF422D"/>
    <w:rsid w:val="00C00FF5"/>
    <w:rsid w:val="00C0129F"/>
    <w:rsid w:val="00C01FE6"/>
    <w:rsid w:val="00C030E7"/>
    <w:rsid w:val="00C03457"/>
    <w:rsid w:val="00C04411"/>
    <w:rsid w:val="00C04F12"/>
    <w:rsid w:val="00C05C6F"/>
    <w:rsid w:val="00C11299"/>
    <w:rsid w:val="00C123D2"/>
    <w:rsid w:val="00C150A7"/>
    <w:rsid w:val="00C166AD"/>
    <w:rsid w:val="00C214D8"/>
    <w:rsid w:val="00C21746"/>
    <w:rsid w:val="00C21B39"/>
    <w:rsid w:val="00C226E3"/>
    <w:rsid w:val="00C243A2"/>
    <w:rsid w:val="00C32287"/>
    <w:rsid w:val="00C354C8"/>
    <w:rsid w:val="00C37307"/>
    <w:rsid w:val="00C37452"/>
    <w:rsid w:val="00C410DB"/>
    <w:rsid w:val="00C419F4"/>
    <w:rsid w:val="00C42FEB"/>
    <w:rsid w:val="00C43D25"/>
    <w:rsid w:val="00C44777"/>
    <w:rsid w:val="00C45609"/>
    <w:rsid w:val="00C50E41"/>
    <w:rsid w:val="00C545AE"/>
    <w:rsid w:val="00C554F9"/>
    <w:rsid w:val="00C64DDE"/>
    <w:rsid w:val="00C6618D"/>
    <w:rsid w:val="00C6639A"/>
    <w:rsid w:val="00C672DF"/>
    <w:rsid w:val="00C710FC"/>
    <w:rsid w:val="00C72BFA"/>
    <w:rsid w:val="00C736EE"/>
    <w:rsid w:val="00C73E7B"/>
    <w:rsid w:val="00C73F47"/>
    <w:rsid w:val="00C7483A"/>
    <w:rsid w:val="00C74B18"/>
    <w:rsid w:val="00C74BF1"/>
    <w:rsid w:val="00C74FD3"/>
    <w:rsid w:val="00C7654A"/>
    <w:rsid w:val="00C82B8C"/>
    <w:rsid w:val="00C8316A"/>
    <w:rsid w:val="00C83E14"/>
    <w:rsid w:val="00C84607"/>
    <w:rsid w:val="00C85273"/>
    <w:rsid w:val="00C86482"/>
    <w:rsid w:val="00C86769"/>
    <w:rsid w:val="00C90124"/>
    <w:rsid w:val="00C9108F"/>
    <w:rsid w:val="00C91591"/>
    <w:rsid w:val="00C91E49"/>
    <w:rsid w:val="00C94C60"/>
    <w:rsid w:val="00C9630E"/>
    <w:rsid w:val="00C96936"/>
    <w:rsid w:val="00C96A9C"/>
    <w:rsid w:val="00C96CCC"/>
    <w:rsid w:val="00C97459"/>
    <w:rsid w:val="00C97CC0"/>
    <w:rsid w:val="00CA0D2A"/>
    <w:rsid w:val="00CA1204"/>
    <w:rsid w:val="00CA2317"/>
    <w:rsid w:val="00CA2869"/>
    <w:rsid w:val="00CA32F5"/>
    <w:rsid w:val="00CA536E"/>
    <w:rsid w:val="00CA6056"/>
    <w:rsid w:val="00CA78E5"/>
    <w:rsid w:val="00CB1B04"/>
    <w:rsid w:val="00CB3B93"/>
    <w:rsid w:val="00CB3D12"/>
    <w:rsid w:val="00CB443E"/>
    <w:rsid w:val="00CB4ACB"/>
    <w:rsid w:val="00CB5E34"/>
    <w:rsid w:val="00CB6CDC"/>
    <w:rsid w:val="00CB7682"/>
    <w:rsid w:val="00CB7711"/>
    <w:rsid w:val="00CC0C3C"/>
    <w:rsid w:val="00CC184E"/>
    <w:rsid w:val="00CC1870"/>
    <w:rsid w:val="00CC29F3"/>
    <w:rsid w:val="00CC67E3"/>
    <w:rsid w:val="00CD000C"/>
    <w:rsid w:val="00CD1F16"/>
    <w:rsid w:val="00CD2682"/>
    <w:rsid w:val="00CD295D"/>
    <w:rsid w:val="00CD2F8B"/>
    <w:rsid w:val="00CD3221"/>
    <w:rsid w:val="00CD4645"/>
    <w:rsid w:val="00CD55A7"/>
    <w:rsid w:val="00CE0341"/>
    <w:rsid w:val="00CE1D95"/>
    <w:rsid w:val="00CE40D2"/>
    <w:rsid w:val="00CE690D"/>
    <w:rsid w:val="00CE6EB0"/>
    <w:rsid w:val="00CE7439"/>
    <w:rsid w:val="00CF24F5"/>
    <w:rsid w:val="00CF3ADE"/>
    <w:rsid w:val="00CF520F"/>
    <w:rsid w:val="00CF5ACD"/>
    <w:rsid w:val="00CF5EF0"/>
    <w:rsid w:val="00CF73C4"/>
    <w:rsid w:val="00D006F7"/>
    <w:rsid w:val="00D01706"/>
    <w:rsid w:val="00D036B8"/>
    <w:rsid w:val="00D03E21"/>
    <w:rsid w:val="00D0594A"/>
    <w:rsid w:val="00D06E73"/>
    <w:rsid w:val="00D10BF3"/>
    <w:rsid w:val="00D1106D"/>
    <w:rsid w:val="00D118FF"/>
    <w:rsid w:val="00D11B30"/>
    <w:rsid w:val="00D14769"/>
    <w:rsid w:val="00D17194"/>
    <w:rsid w:val="00D1720D"/>
    <w:rsid w:val="00D20F75"/>
    <w:rsid w:val="00D2144C"/>
    <w:rsid w:val="00D2210E"/>
    <w:rsid w:val="00D2497E"/>
    <w:rsid w:val="00D27639"/>
    <w:rsid w:val="00D37710"/>
    <w:rsid w:val="00D40514"/>
    <w:rsid w:val="00D41ADD"/>
    <w:rsid w:val="00D504BD"/>
    <w:rsid w:val="00D511EF"/>
    <w:rsid w:val="00D525EC"/>
    <w:rsid w:val="00D56865"/>
    <w:rsid w:val="00D57946"/>
    <w:rsid w:val="00D57DA3"/>
    <w:rsid w:val="00D60DC9"/>
    <w:rsid w:val="00D633F2"/>
    <w:rsid w:val="00D71AF0"/>
    <w:rsid w:val="00D71C4C"/>
    <w:rsid w:val="00D72041"/>
    <w:rsid w:val="00D72978"/>
    <w:rsid w:val="00D73C9D"/>
    <w:rsid w:val="00D73F4D"/>
    <w:rsid w:val="00D7437E"/>
    <w:rsid w:val="00D74C05"/>
    <w:rsid w:val="00D75795"/>
    <w:rsid w:val="00D75DDA"/>
    <w:rsid w:val="00D764B4"/>
    <w:rsid w:val="00D76E13"/>
    <w:rsid w:val="00D7797E"/>
    <w:rsid w:val="00D80EDE"/>
    <w:rsid w:val="00D81118"/>
    <w:rsid w:val="00D81895"/>
    <w:rsid w:val="00D832DD"/>
    <w:rsid w:val="00D833D6"/>
    <w:rsid w:val="00D8362E"/>
    <w:rsid w:val="00D84C88"/>
    <w:rsid w:val="00D855A2"/>
    <w:rsid w:val="00D8634A"/>
    <w:rsid w:val="00D87055"/>
    <w:rsid w:val="00D877AE"/>
    <w:rsid w:val="00D9000D"/>
    <w:rsid w:val="00D913CA"/>
    <w:rsid w:val="00D91BE4"/>
    <w:rsid w:val="00D92943"/>
    <w:rsid w:val="00D93786"/>
    <w:rsid w:val="00D939D6"/>
    <w:rsid w:val="00D9566A"/>
    <w:rsid w:val="00D96130"/>
    <w:rsid w:val="00DA4D57"/>
    <w:rsid w:val="00DA5160"/>
    <w:rsid w:val="00DA5774"/>
    <w:rsid w:val="00DA734D"/>
    <w:rsid w:val="00DB08AB"/>
    <w:rsid w:val="00DB1069"/>
    <w:rsid w:val="00DB3984"/>
    <w:rsid w:val="00DB466D"/>
    <w:rsid w:val="00DB48CE"/>
    <w:rsid w:val="00DB4EC4"/>
    <w:rsid w:val="00DB4F95"/>
    <w:rsid w:val="00DB5107"/>
    <w:rsid w:val="00DB6A59"/>
    <w:rsid w:val="00DB6D45"/>
    <w:rsid w:val="00DC141C"/>
    <w:rsid w:val="00DC1A78"/>
    <w:rsid w:val="00DC4472"/>
    <w:rsid w:val="00DC71C7"/>
    <w:rsid w:val="00DD0C0B"/>
    <w:rsid w:val="00DD36EC"/>
    <w:rsid w:val="00DD674D"/>
    <w:rsid w:val="00DD6A74"/>
    <w:rsid w:val="00DD6B05"/>
    <w:rsid w:val="00DD6D1F"/>
    <w:rsid w:val="00DD76AD"/>
    <w:rsid w:val="00DE0669"/>
    <w:rsid w:val="00DE140F"/>
    <w:rsid w:val="00DE167A"/>
    <w:rsid w:val="00DE2E94"/>
    <w:rsid w:val="00DE3A52"/>
    <w:rsid w:val="00DE3BC5"/>
    <w:rsid w:val="00DE4CDB"/>
    <w:rsid w:val="00DE4E24"/>
    <w:rsid w:val="00DE5F81"/>
    <w:rsid w:val="00DE6D8E"/>
    <w:rsid w:val="00DE7C2D"/>
    <w:rsid w:val="00DF069B"/>
    <w:rsid w:val="00DF1A46"/>
    <w:rsid w:val="00DF1E8A"/>
    <w:rsid w:val="00DF443C"/>
    <w:rsid w:val="00DF724A"/>
    <w:rsid w:val="00DF7735"/>
    <w:rsid w:val="00E00031"/>
    <w:rsid w:val="00E00100"/>
    <w:rsid w:val="00E002CC"/>
    <w:rsid w:val="00E0066B"/>
    <w:rsid w:val="00E021E4"/>
    <w:rsid w:val="00E03D5F"/>
    <w:rsid w:val="00E0518E"/>
    <w:rsid w:val="00E07908"/>
    <w:rsid w:val="00E07F31"/>
    <w:rsid w:val="00E100D3"/>
    <w:rsid w:val="00E112CD"/>
    <w:rsid w:val="00E1398B"/>
    <w:rsid w:val="00E147A1"/>
    <w:rsid w:val="00E148BB"/>
    <w:rsid w:val="00E15B89"/>
    <w:rsid w:val="00E15E61"/>
    <w:rsid w:val="00E171B3"/>
    <w:rsid w:val="00E171F4"/>
    <w:rsid w:val="00E176F2"/>
    <w:rsid w:val="00E21E27"/>
    <w:rsid w:val="00E22344"/>
    <w:rsid w:val="00E25894"/>
    <w:rsid w:val="00E265BF"/>
    <w:rsid w:val="00E272FC"/>
    <w:rsid w:val="00E2791F"/>
    <w:rsid w:val="00E312B5"/>
    <w:rsid w:val="00E318E0"/>
    <w:rsid w:val="00E3218A"/>
    <w:rsid w:val="00E32886"/>
    <w:rsid w:val="00E33B58"/>
    <w:rsid w:val="00E359AC"/>
    <w:rsid w:val="00E36DFA"/>
    <w:rsid w:val="00E4094B"/>
    <w:rsid w:val="00E417A7"/>
    <w:rsid w:val="00E4182F"/>
    <w:rsid w:val="00E42DCE"/>
    <w:rsid w:val="00E45049"/>
    <w:rsid w:val="00E465B8"/>
    <w:rsid w:val="00E47145"/>
    <w:rsid w:val="00E472EF"/>
    <w:rsid w:val="00E516A0"/>
    <w:rsid w:val="00E51E2E"/>
    <w:rsid w:val="00E53E3D"/>
    <w:rsid w:val="00E55F02"/>
    <w:rsid w:val="00E5600F"/>
    <w:rsid w:val="00E57F06"/>
    <w:rsid w:val="00E60BC5"/>
    <w:rsid w:val="00E614FA"/>
    <w:rsid w:val="00E62B05"/>
    <w:rsid w:val="00E63C2A"/>
    <w:rsid w:val="00E63D91"/>
    <w:rsid w:val="00E63E44"/>
    <w:rsid w:val="00E64652"/>
    <w:rsid w:val="00E67380"/>
    <w:rsid w:val="00E703E0"/>
    <w:rsid w:val="00E70AB9"/>
    <w:rsid w:val="00E7261F"/>
    <w:rsid w:val="00E72CDE"/>
    <w:rsid w:val="00E7362B"/>
    <w:rsid w:val="00E73752"/>
    <w:rsid w:val="00E73F3F"/>
    <w:rsid w:val="00E742B9"/>
    <w:rsid w:val="00E75CEB"/>
    <w:rsid w:val="00E828CB"/>
    <w:rsid w:val="00E8334D"/>
    <w:rsid w:val="00E848B9"/>
    <w:rsid w:val="00E8493C"/>
    <w:rsid w:val="00E86005"/>
    <w:rsid w:val="00E873A7"/>
    <w:rsid w:val="00E911D4"/>
    <w:rsid w:val="00E940A3"/>
    <w:rsid w:val="00E94983"/>
    <w:rsid w:val="00E9538F"/>
    <w:rsid w:val="00E97E57"/>
    <w:rsid w:val="00EA01EE"/>
    <w:rsid w:val="00EA0E67"/>
    <w:rsid w:val="00EA1204"/>
    <w:rsid w:val="00EA15AD"/>
    <w:rsid w:val="00EA237F"/>
    <w:rsid w:val="00EA3165"/>
    <w:rsid w:val="00EA3934"/>
    <w:rsid w:val="00EA4243"/>
    <w:rsid w:val="00EA62C9"/>
    <w:rsid w:val="00EA636B"/>
    <w:rsid w:val="00EA76E6"/>
    <w:rsid w:val="00EB172E"/>
    <w:rsid w:val="00EB25A6"/>
    <w:rsid w:val="00EB3B0A"/>
    <w:rsid w:val="00EB45BA"/>
    <w:rsid w:val="00EB6412"/>
    <w:rsid w:val="00EB74D6"/>
    <w:rsid w:val="00EB7561"/>
    <w:rsid w:val="00EC0763"/>
    <w:rsid w:val="00EC260E"/>
    <w:rsid w:val="00EC417B"/>
    <w:rsid w:val="00EC4D9D"/>
    <w:rsid w:val="00EC4EFA"/>
    <w:rsid w:val="00EC5385"/>
    <w:rsid w:val="00EC63ED"/>
    <w:rsid w:val="00EC6CCF"/>
    <w:rsid w:val="00EC741A"/>
    <w:rsid w:val="00EC7432"/>
    <w:rsid w:val="00ED20DD"/>
    <w:rsid w:val="00ED2B93"/>
    <w:rsid w:val="00ED2D86"/>
    <w:rsid w:val="00ED3BD1"/>
    <w:rsid w:val="00ED3D1E"/>
    <w:rsid w:val="00ED4D4D"/>
    <w:rsid w:val="00ED5806"/>
    <w:rsid w:val="00ED5C21"/>
    <w:rsid w:val="00ED61AA"/>
    <w:rsid w:val="00ED7AA6"/>
    <w:rsid w:val="00ED7B05"/>
    <w:rsid w:val="00EE0923"/>
    <w:rsid w:val="00EE20D7"/>
    <w:rsid w:val="00EE2471"/>
    <w:rsid w:val="00EE2E16"/>
    <w:rsid w:val="00EE3ED9"/>
    <w:rsid w:val="00EE4D84"/>
    <w:rsid w:val="00EE50A3"/>
    <w:rsid w:val="00EE5D29"/>
    <w:rsid w:val="00EE6147"/>
    <w:rsid w:val="00EE69FF"/>
    <w:rsid w:val="00EE7287"/>
    <w:rsid w:val="00EF0258"/>
    <w:rsid w:val="00EF0DCD"/>
    <w:rsid w:val="00EF125A"/>
    <w:rsid w:val="00EF2D4B"/>
    <w:rsid w:val="00EF374E"/>
    <w:rsid w:val="00EF4108"/>
    <w:rsid w:val="00EF6409"/>
    <w:rsid w:val="00F000E8"/>
    <w:rsid w:val="00F030D8"/>
    <w:rsid w:val="00F04457"/>
    <w:rsid w:val="00F04E8D"/>
    <w:rsid w:val="00F0639D"/>
    <w:rsid w:val="00F06795"/>
    <w:rsid w:val="00F06838"/>
    <w:rsid w:val="00F07DF7"/>
    <w:rsid w:val="00F117BC"/>
    <w:rsid w:val="00F12D80"/>
    <w:rsid w:val="00F13A23"/>
    <w:rsid w:val="00F16042"/>
    <w:rsid w:val="00F16E1B"/>
    <w:rsid w:val="00F17BEE"/>
    <w:rsid w:val="00F2018D"/>
    <w:rsid w:val="00F206DC"/>
    <w:rsid w:val="00F2192A"/>
    <w:rsid w:val="00F23012"/>
    <w:rsid w:val="00F23F7C"/>
    <w:rsid w:val="00F2526A"/>
    <w:rsid w:val="00F25A4C"/>
    <w:rsid w:val="00F25E5D"/>
    <w:rsid w:val="00F2767E"/>
    <w:rsid w:val="00F309E1"/>
    <w:rsid w:val="00F3397E"/>
    <w:rsid w:val="00F3441E"/>
    <w:rsid w:val="00F34464"/>
    <w:rsid w:val="00F34874"/>
    <w:rsid w:val="00F34D64"/>
    <w:rsid w:val="00F35CCF"/>
    <w:rsid w:val="00F36AD2"/>
    <w:rsid w:val="00F3785C"/>
    <w:rsid w:val="00F418B3"/>
    <w:rsid w:val="00F456CF"/>
    <w:rsid w:val="00F47715"/>
    <w:rsid w:val="00F477B4"/>
    <w:rsid w:val="00F51990"/>
    <w:rsid w:val="00F5222A"/>
    <w:rsid w:val="00F5355C"/>
    <w:rsid w:val="00F53EE7"/>
    <w:rsid w:val="00F5432B"/>
    <w:rsid w:val="00F57266"/>
    <w:rsid w:val="00F612C9"/>
    <w:rsid w:val="00F61549"/>
    <w:rsid w:val="00F64964"/>
    <w:rsid w:val="00F653A5"/>
    <w:rsid w:val="00F67350"/>
    <w:rsid w:val="00F673A4"/>
    <w:rsid w:val="00F674E1"/>
    <w:rsid w:val="00F70766"/>
    <w:rsid w:val="00F70CF6"/>
    <w:rsid w:val="00F71E24"/>
    <w:rsid w:val="00F728B2"/>
    <w:rsid w:val="00F738D8"/>
    <w:rsid w:val="00F73C2C"/>
    <w:rsid w:val="00F74F26"/>
    <w:rsid w:val="00F74F29"/>
    <w:rsid w:val="00F763A3"/>
    <w:rsid w:val="00F76837"/>
    <w:rsid w:val="00F773C5"/>
    <w:rsid w:val="00F82329"/>
    <w:rsid w:val="00F843C2"/>
    <w:rsid w:val="00F8597C"/>
    <w:rsid w:val="00F86227"/>
    <w:rsid w:val="00F8790A"/>
    <w:rsid w:val="00F87D35"/>
    <w:rsid w:val="00F90F8D"/>
    <w:rsid w:val="00F91690"/>
    <w:rsid w:val="00F93E47"/>
    <w:rsid w:val="00F94239"/>
    <w:rsid w:val="00F950CB"/>
    <w:rsid w:val="00F9536F"/>
    <w:rsid w:val="00F960CA"/>
    <w:rsid w:val="00F96433"/>
    <w:rsid w:val="00F96809"/>
    <w:rsid w:val="00FA0ADB"/>
    <w:rsid w:val="00FA1993"/>
    <w:rsid w:val="00FA3E3F"/>
    <w:rsid w:val="00FA439C"/>
    <w:rsid w:val="00FA60FB"/>
    <w:rsid w:val="00FA79CA"/>
    <w:rsid w:val="00FA7EE5"/>
    <w:rsid w:val="00FB0841"/>
    <w:rsid w:val="00FB1772"/>
    <w:rsid w:val="00FB4648"/>
    <w:rsid w:val="00FB4910"/>
    <w:rsid w:val="00FB5136"/>
    <w:rsid w:val="00FC148F"/>
    <w:rsid w:val="00FC15C9"/>
    <w:rsid w:val="00FC2250"/>
    <w:rsid w:val="00FC2C12"/>
    <w:rsid w:val="00FC379C"/>
    <w:rsid w:val="00FC3FBA"/>
    <w:rsid w:val="00FC444D"/>
    <w:rsid w:val="00FC5155"/>
    <w:rsid w:val="00FC71AF"/>
    <w:rsid w:val="00FC7FA6"/>
    <w:rsid w:val="00FD1EC7"/>
    <w:rsid w:val="00FD2261"/>
    <w:rsid w:val="00FD5840"/>
    <w:rsid w:val="00FD71DA"/>
    <w:rsid w:val="00FD7221"/>
    <w:rsid w:val="00FD770C"/>
    <w:rsid w:val="00FE10B5"/>
    <w:rsid w:val="00FE235D"/>
    <w:rsid w:val="00FE349A"/>
    <w:rsid w:val="00FE3923"/>
    <w:rsid w:val="00FE5D30"/>
    <w:rsid w:val="00FE5E78"/>
    <w:rsid w:val="00FF1A43"/>
    <w:rsid w:val="00FF26E0"/>
    <w:rsid w:val="00FF3A21"/>
    <w:rsid w:val="00FF4B21"/>
    <w:rsid w:val="00FF5302"/>
    <w:rsid w:val="00FF7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69F236-827E-45BD-8F90-45935EB87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A34AE"/>
    <w:pPr>
      <w:ind w:firstLine="851"/>
    </w:pPr>
    <w:rPr>
      <w:rFonts w:ascii="Times New Roman" w:eastAsia="Times New Roman" w:hAnsi="Times New Roman"/>
      <w:sz w:val="24"/>
      <w:szCs w:val="24"/>
    </w:rPr>
  </w:style>
  <w:style w:type="paragraph" w:styleId="1">
    <w:name w:val="heading 1"/>
    <w:basedOn w:val="a2"/>
    <w:next w:val="a2"/>
    <w:link w:val="10"/>
    <w:uiPriority w:val="9"/>
    <w:qFormat/>
    <w:rsid w:val="00B532DE"/>
    <w:pPr>
      <w:keepNext/>
      <w:keepLines/>
      <w:spacing w:before="480"/>
      <w:outlineLvl w:val="0"/>
    </w:pPr>
    <w:rPr>
      <w:rFonts w:ascii="Cambria" w:hAnsi="Cambria"/>
      <w:b/>
      <w:bCs/>
      <w:color w:val="365F91"/>
      <w:sz w:val="28"/>
      <w:szCs w:val="28"/>
      <w:lang w:val="x-none"/>
    </w:rPr>
  </w:style>
  <w:style w:type="paragraph" w:styleId="2">
    <w:name w:val="heading 2"/>
    <w:aliases w:val="Вид зоны"/>
    <w:basedOn w:val="a2"/>
    <w:next w:val="a2"/>
    <w:link w:val="20"/>
    <w:qFormat/>
    <w:rsid w:val="00B532DE"/>
    <w:pPr>
      <w:keepNext/>
      <w:keepLines/>
      <w:spacing w:before="200"/>
      <w:outlineLvl w:val="1"/>
    </w:pPr>
    <w:rPr>
      <w:rFonts w:ascii="Cambria" w:hAnsi="Cambria"/>
      <w:b/>
      <w:bCs/>
      <w:color w:val="4F81BD"/>
      <w:sz w:val="26"/>
      <w:szCs w:val="26"/>
      <w:lang w:val="x-none"/>
    </w:rPr>
  </w:style>
  <w:style w:type="paragraph" w:styleId="3">
    <w:name w:val="heading 3"/>
    <w:basedOn w:val="a2"/>
    <w:next w:val="a2"/>
    <w:link w:val="30"/>
    <w:uiPriority w:val="9"/>
    <w:qFormat/>
    <w:rsid w:val="00FD7221"/>
    <w:pPr>
      <w:keepNext/>
      <w:keepLines/>
      <w:spacing w:before="200"/>
      <w:outlineLvl w:val="2"/>
    </w:pPr>
    <w:rPr>
      <w:rFonts w:ascii="Cambria" w:hAnsi="Cambria"/>
      <w:b/>
      <w:bCs/>
      <w:color w:val="4F81BD"/>
      <w:lang w:val="x-none"/>
    </w:rPr>
  </w:style>
  <w:style w:type="paragraph" w:styleId="40">
    <w:name w:val="heading 4"/>
    <w:aliases w:val="Подзаголовок_ГП"/>
    <w:basedOn w:val="3"/>
    <w:next w:val="a3"/>
    <w:link w:val="41"/>
    <w:uiPriority w:val="9"/>
    <w:qFormat/>
    <w:rsid w:val="00435938"/>
    <w:pPr>
      <w:spacing w:after="120" w:line="276" w:lineRule="auto"/>
      <w:ind w:firstLine="709"/>
      <w:jc w:val="both"/>
      <w:outlineLvl w:val="3"/>
    </w:pPr>
    <w:rPr>
      <w:rFonts w:ascii="Tahoma" w:hAnsi="Tahoma"/>
      <w:bCs w:val="0"/>
      <w:i/>
      <w:iCs/>
      <w:color w:val="auto"/>
      <w:szCs w:val="20"/>
      <w:lang w:eastAsia="x-none"/>
    </w:rPr>
  </w:style>
  <w:style w:type="paragraph" w:styleId="50">
    <w:name w:val="heading 5"/>
    <w:basedOn w:val="a2"/>
    <w:next w:val="a2"/>
    <w:link w:val="51"/>
    <w:qFormat/>
    <w:rsid w:val="00435938"/>
    <w:pPr>
      <w:keepNext/>
      <w:ind w:firstLine="708"/>
      <w:jc w:val="center"/>
      <w:outlineLvl w:val="4"/>
    </w:pPr>
    <w:rPr>
      <w:b/>
      <w:bCs/>
      <w:lang w:val="x-none" w:eastAsia="x-none"/>
    </w:rPr>
  </w:style>
  <w:style w:type="paragraph" w:styleId="6">
    <w:name w:val="heading 6"/>
    <w:basedOn w:val="a2"/>
    <w:next w:val="a2"/>
    <w:link w:val="60"/>
    <w:uiPriority w:val="9"/>
    <w:qFormat/>
    <w:rsid w:val="00435938"/>
    <w:pPr>
      <w:spacing w:before="240" w:after="60"/>
      <w:ind w:firstLine="0"/>
      <w:outlineLvl w:val="5"/>
    </w:pPr>
    <w:rPr>
      <w:b/>
      <w:bCs/>
      <w:sz w:val="20"/>
      <w:szCs w:val="20"/>
      <w:lang w:val="x-none" w:eastAsia="x-none"/>
    </w:rPr>
  </w:style>
  <w:style w:type="paragraph" w:styleId="7">
    <w:name w:val="heading 7"/>
    <w:aliases w:val="заголовок для ПЗЗ"/>
    <w:basedOn w:val="a2"/>
    <w:next w:val="a2"/>
    <w:link w:val="70"/>
    <w:qFormat/>
    <w:rsid w:val="00CD000C"/>
    <w:pPr>
      <w:spacing w:before="240" w:after="60"/>
      <w:ind w:firstLine="0"/>
      <w:outlineLvl w:val="6"/>
    </w:pPr>
    <w:rPr>
      <w:lang w:val="x-none"/>
    </w:rPr>
  </w:style>
  <w:style w:type="paragraph" w:styleId="8">
    <w:name w:val="heading 8"/>
    <w:basedOn w:val="a2"/>
    <w:next w:val="a2"/>
    <w:link w:val="80"/>
    <w:qFormat/>
    <w:rsid w:val="00435938"/>
    <w:pPr>
      <w:spacing w:before="240" w:after="60"/>
      <w:ind w:firstLine="0"/>
      <w:outlineLvl w:val="7"/>
    </w:pPr>
    <w:rPr>
      <w:i/>
      <w:iCs/>
      <w:lang w:val="x-none" w:eastAsia="x-none"/>
    </w:rPr>
  </w:style>
  <w:style w:type="paragraph" w:styleId="9">
    <w:name w:val="heading 9"/>
    <w:basedOn w:val="a2"/>
    <w:next w:val="a2"/>
    <w:link w:val="90"/>
    <w:qFormat/>
    <w:rsid w:val="00435938"/>
    <w:pPr>
      <w:keepNext/>
      <w:ind w:firstLine="0"/>
      <w:outlineLvl w:val="8"/>
    </w:pPr>
    <w:rPr>
      <w:b/>
      <w:bCs/>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Title"/>
    <w:basedOn w:val="a2"/>
    <w:link w:val="a8"/>
    <w:qFormat/>
    <w:rsid w:val="000A34AE"/>
    <w:pPr>
      <w:ind w:firstLine="0"/>
      <w:jc w:val="center"/>
    </w:pPr>
    <w:rPr>
      <w:rFonts w:ascii="Arial Narrow" w:hAnsi="Arial Narrow"/>
      <w:b/>
      <w:bCs/>
      <w:i/>
      <w:iCs/>
      <w:sz w:val="28"/>
      <w:szCs w:val="28"/>
      <w:lang w:val="x-none"/>
    </w:rPr>
  </w:style>
  <w:style w:type="character" w:customStyle="1" w:styleId="a8">
    <w:name w:val="Название Знак"/>
    <w:link w:val="a7"/>
    <w:rsid w:val="000A34AE"/>
    <w:rPr>
      <w:rFonts w:ascii="Arial Narrow" w:eastAsia="Times New Roman" w:hAnsi="Arial Narrow" w:cs="Arial Narrow"/>
      <w:b/>
      <w:bCs/>
      <w:i/>
      <w:iCs/>
      <w:sz w:val="28"/>
      <w:szCs w:val="28"/>
      <w:lang w:eastAsia="ru-RU"/>
    </w:rPr>
  </w:style>
  <w:style w:type="character" w:customStyle="1" w:styleId="a9">
    <w:name w:val="Тема примечания Знак"/>
    <w:uiPriority w:val="99"/>
    <w:locked/>
    <w:rsid w:val="008600E8"/>
    <w:rPr>
      <w:rFonts w:ascii="Times New Roman" w:eastAsia="Times New Roman" w:hAnsi="Times New Roman" w:cs="Times New Roman"/>
      <w:b/>
      <w:bCs/>
      <w:sz w:val="20"/>
      <w:szCs w:val="20"/>
      <w:lang w:eastAsia="ru-RU"/>
    </w:rPr>
  </w:style>
  <w:style w:type="paragraph" w:customStyle="1" w:styleId="a">
    <w:name w:val="Маркированный ГП"/>
    <w:basedOn w:val="aa"/>
    <w:link w:val="ab"/>
    <w:rsid w:val="00607D1F"/>
    <w:pPr>
      <w:numPr>
        <w:numId w:val="1"/>
      </w:numPr>
      <w:spacing w:before="120" w:line="276" w:lineRule="auto"/>
      <w:ind w:left="1134" w:hanging="425"/>
    </w:pPr>
    <w:rPr>
      <w:rFonts w:ascii="Tahoma" w:hAnsi="Tahoma"/>
    </w:rPr>
  </w:style>
  <w:style w:type="character" w:customStyle="1" w:styleId="ab">
    <w:name w:val="Маркированный ГП Знак"/>
    <w:link w:val="a"/>
    <w:rsid w:val="00607D1F"/>
    <w:rPr>
      <w:rFonts w:ascii="Tahoma" w:eastAsia="Times New Roman" w:hAnsi="Tahoma"/>
      <w:sz w:val="24"/>
      <w:szCs w:val="24"/>
      <w:lang w:val="x-none" w:eastAsia="x-none"/>
    </w:rPr>
  </w:style>
  <w:style w:type="paragraph" w:styleId="aa">
    <w:name w:val="List Paragraph"/>
    <w:basedOn w:val="a2"/>
    <w:link w:val="ac"/>
    <w:uiPriority w:val="34"/>
    <w:qFormat/>
    <w:rsid w:val="000511C0"/>
    <w:pPr>
      <w:ind w:left="720"/>
      <w:contextualSpacing/>
    </w:pPr>
    <w:rPr>
      <w:lang w:val="x-none" w:eastAsia="x-none"/>
    </w:rPr>
  </w:style>
  <w:style w:type="paragraph" w:customStyle="1" w:styleId="ad">
    <w:name w:val="Таблица ГП"/>
    <w:basedOn w:val="a2"/>
    <w:link w:val="ae"/>
    <w:qFormat/>
    <w:rsid w:val="00D73C9D"/>
    <w:pPr>
      <w:ind w:firstLine="0"/>
      <w:jc w:val="center"/>
    </w:pPr>
    <w:rPr>
      <w:sz w:val="22"/>
      <w:szCs w:val="22"/>
      <w:lang w:val="x-none" w:eastAsia="x-none"/>
    </w:rPr>
  </w:style>
  <w:style w:type="character" w:customStyle="1" w:styleId="ae">
    <w:name w:val="Таблица ГП Знак"/>
    <w:link w:val="ad"/>
    <w:rsid w:val="00D73C9D"/>
    <w:rPr>
      <w:rFonts w:ascii="Times New Roman" w:eastAsia="Times New Roman" w:hAnsi="Times New Roman"/>
      <w:sz w:val="22"/>
      <w:szCs w:val="22"/>
      <w:lang w:val="x-none"/>
    </w:rPr>
  </w:style>
  <w:style w:type="character" w:styleId="af">
    <w:name w:val="Book Title"/>
    <w:uiPriority w:val="33"/>
    <w:qFormat/>
    <w:rsid w:val="00EC6CCF"/>
    <w:rPr>
      <w:rFonts w:ascii="Times New Roman" w:hAnsi="Times New Roman"/>
      <w:bCs/>
      <w:smallCaps/>
      <w:spacing w:val="5"/>
      <w:sz w:val="28"/>
    </w:rPr>
  </w:style>
  <w:style w:type="paragraph" w:customStyle="1" w:styleId="af0">
    <w:name w:val="Содержимое таблицы"/>
    <w:basedOn w:val="a2"/>
    <w:uiPriority w:val="99"/>
    <w:rsid w:val="008600E8"/>
    <w:pPr>
      <w:suppressLineNumbers/>
      <w:suppressAutoHyphens/>
      <w:ind w:firstLine="0"/>
    </w:pPr>
    <w:rPr>
      <w:sz w:val="20"/>
      <w:szCs w:val="20"/>
      <w:lang w:eastAsia="ar-SA"/>
    </w:rPr>
  </w:style>
  <w:style w:type="paragraph" w:customStyle="1" w:styleId="af1">
    <w:name w:val="Таблица_название_ГП"/>
    <w:basedOn w:val="ad"/>
    <w:qFormat/>
    <w:rsid w:val="00D73C9D"/>
    <w:pPr>
      <w:spacing w:before="120"/>
    </w:pPr>
    <w:rPr>
      <w:b/>
    </w:rPr>
  </w:style>
  <w:style w:type="paragraph" w:customStyle="1" w:styleId="a3">
    <w:name w:val="Основной ГП"/>
    <w:link w:val="af2"/>
    <w:qFormat/>
    <w:rsid w:val="008A4BF2"/>
    <w:pPr>
      <w:spacing w:before="60" w:line="276" w:lineRule="auto"/>
      <w:ind w:firstLine="709"/>
      <w:jc w:val="both"/>
    </w:pPr>
    <w:rPr>
      <w:rFonts w:ascii="Times New Roman" w:hAnsi="Times New Roman"/>
      <w:sz w:val="24"/>
      <w:szCs w:val="24"/>
      <w:lang w:eastAsia="en-US"/>
    </w:rPr>
  </w:style>
  <w:style w:type="character" w:customStyle="1" w:styleId="af2">
    <w:name w:val="Основной ГП Знак"/>
    <w:link w:val="a3"/>
    <w:rsid w:val="008A4BF2"/>
    <w:rPr>
      <w:rFonts w:ascii="Times New Roman" w:hAnsi="Times New Roman"/>
      <w:sz w:val="24"/>
      <w:szCs w:val="24"/>
      <w:lang w:eastAsia="en-US" w:bidi="ar-SA"/>
    </w:rPr>
  </w:style>
  <w:style w:type="character" w:customStyle="1" w:styleId="70">
    <w:name w:val="Заголовок 7 Знак"/>
    <w:aliases w:val="заголовок для ПЗЗ Знак"/>
    <w:link w:val="7"/>
    <w:rsid w:val="00CD000C"/>
    <w:rPr>
      <w:rFonts w:ascii="Times New Roman" w:eastAsia="Times New Roman" w:hAnsi="Times New Roman" w:cs="Times New Roman"/>
      <w:sz w:val="24"/>
      <w:szCs w:val="24"/>
      <w:lang w:eastAsia="ru-RU"/>
    </w:rPr>
  </w:style>
  <w:style w:type="paragraph" w:styleId="af3">
    <w:name w:val="Document Map"/>
    <w:basedOn w:val="a2"/>
    <w:link w:val="af4"/>
    <w:uiPriority w:val="99"/>
    <w:unhideWhenUsed/>
    <w:rsid w:val="0028628A"/>
    <w:rPr>
      <w:rFonts w:ascii="Tahoma" w:hAnsi="Tahoma"/>
      <w:sz w:val="16"/>
      <w:szCs w:val="16"/>
      <w:lang w:val="x-none"/>
    </w:rPr>
  </w:style>
  <w:style w:type="character" w:customStyle="1" w:styleId="af4">
    <w:name w:val="Схема документа Знак"/>
    <w:link w:val="af3"/>
    <w:uiPriority w:val="99"/>
    <w:rsid w:val="0028628A"/>
    <w:rPr>
      <w:rFonts w:ascii="Tahoma" w:eastAsia="Times New Roman" w:hAnsi="Tahoma" w:cs="Tahoma"/>
      <w:sz w:val="16"/>
      <w:szCs w:val="16"/>
      <w:lang w:eastAsia="ru-RU"/>
    </w:rPr>
  </w:style>
  <w:style w:type="paragraph" w:customStyle="1" w:styleId="af5">
    <w:name w:val="Статья ГП"/>
    <w:basedOn w:val="3"/>
    <w:next w:val="a3"/>
    <w:link w:val="af6"/>
    <w:qFormat/>
    <w:rsid w:val="00A31BBE"/>
    <w:pPr>
      <w:spacing w:before="120" w:line="276" w:lineRule="auto"/>
      <w:ind w:firstLine="709"/>
    </w:pPr>
    <w:rPr>
      <w:rFonts w:ascii="Times New Roman" w:hAnsi="Times New Roman"/>
      <w:color w:val="auto"/>
      <w:sz w:val="26"/>
      <w:szCs w:val="26"/>
      <w:lang w:eastAsia="x-none"/>
    </w:rPr>
  </w:style>
  <w:style w:type="character" w:customStyle="1" w:styleId="af6">
    <w:name w:val="Статья ГП Знак"/>
    <w:link w:val="af5"/>
    <w:rsid w:val="00A31BBE"/>
    <w:rPr>
      <w:rFonts w:ascii="Times New Roman" w:eastAsia="Times New Roman" w:hAnsi="Times New Roman"/>
      <w:b/>
      <w:bCs/>
      <w:sz w:val="26"/>
      <w:szCs w:val="26"/>
      <w:lang w:val="x-none"/>
    </w:rPr>
  </w:style>
  <w:style w:type="paragraph" w:customStyle="1" w:styleId="af7">
    <w:name w:val="Подзаголовок ГП"/>
    <w:basedOn w:val="a2"/>
    <w:next w:val="a3"/>
    <w:uiPriority w:val="99"/>
    <w:qFormat/>
    <w:rsid w:val="00534A46"/>
    <w:pPr>
      <w:widowControl w:val="0"/>
      <w:autoSpaceDE w:val="0"/>
      <w:autoSpaceDN w:val="0"/>
      <w:adjustRightInd w:val="0"/>
      <w:spacing w:before="60" w:line="276" w:lineRule="auto"/>
      <w:ind w:firstLine="709"/>
      <w:jc w:val="both"/>
      <w:outlineLvl w:val="4"/>
    </w:pPr>
    <w:rPr>
      <w:b/>
      <w:i/>
    </w:rPr>
  </w:style>
  <w:style w:type="character" w:customStyle="1" w:styleId="30">
    <w:name w:val="Заголовок 3 Знак"/>
    <w:link w:val="3"/>
    <w:uiPriority w:val="9"/>
    <w:rsid w:val="00FD7221"/>
    <w:rPr>
      <w:rFonts w:ascii="Cambria" w:eastAsia="Times New Roman" w:hAnsi="Cambria" w:cs="Times New Roman"/>
      <w:b/>
      <w:bCs/>
      <w:color w:val="4F81BD"/>
      <w:sz w:val="24"/>
      <w:szCs w:val="24"/>
      <w:lang w:eastAsia="ru-RU"/>
    </w:rPr>
  </w:style>
  <w:style w:type="paragraph" w:styleId="11">
    <w:name w:val="toc 1"/>
    <w:basedOn w:val="a2"/>
    <w:next w:val="a2"/>
    <w:autoRedefine/>
    <w:uiPriority w:val="39"/>
    <w:unhideWhenUsed/>
    <w:qFormat/>
    <w:rsid w:val="00C74B18"/>
    <w:pPr>
      <w:tabs>
        <w:tab w:val="right" w:leader="dot" w:pos="9498"/>
      </w:tabs>
      <w:spacing w:after="100" w:line="276" w:lineRule="auto"/>
      <w:jc w:val="center"/>
    </w:pPr>
    <w:rPr>
      <w:rFonts w:ascii="Calibri" w:eastAsia="Calibri" w:hAnsi="Calibri"/>
    </w:rPr>
  </w:style>
  <w:style w:type="paragraph" w:styleId="21">
    <w:name w:val="toc 2"/>
    <w:basedOn w:val="a2"/>
    <w:next w:val="a2"/>
    <w:autoRedefine/>
    <w:uiPriority w:val="39"/>
    <w:unhideWhenUsed/>
    <w:qFormat/>
    <w:rsid w:val="00160A46"/>
    <w:pPr>
      <w:spacing w:after="100"/>
      <w:ind w:left="240"/>
    </w:pPr>
  </w:style>
  <w:style w:type="paragraph" w:styleId="31">
    <w:name w:val="toc 3"/>
    <w:basedOn w:val="a2"/>
    <w:next w:val="a2"/>
    <w:autoRedefine/>
    <w:uiPriority w:val="39"/>
    <w:unhideWhenUsed/>
    <w:qFormat/>
    <w:rsid w:val="00160A46"/>
    <w:pPr>
      <w:spacing w:after="100"/>
      <w:ind w:left="480"/>
    </w:pPr>
  </w:style>
  <w:style w:type="character" w:styleId="af8">
    <w:name w:val="Hyperlink"/>
    <w:uiPriority w:val="99"/>
    <w:unhideWhenUsed/>
    <w:rsid w:val="00160A46"/>
    <w:rPr>
      <w:color w:val="0000FF"/>
      <w:u w:val="single"/>
    </w:rPr>
  </w:style>
  <w:style w:type="paragraph" w:customStyle="1" w:styleId="61">
    <w:name w:val="Стиль По ширине Перед:  6 пт1"/>
    <w:basedOn w:val="a2"/>
    <w:uiPriority w:val="99"/>
    <w:rsid w:val="00160A46"/>
    <w:pPr>
      <w:numPr>
        <w:numId w:val="2"/>
      </w:numPr>
      <w:spacing w:before="120"/>
      <w:jc w:val="both"/>
    </w:pPr>
    <w:rPr>
      <w:sz w:val="26"/>
    </w:rPr>
  </w:style>
  <w:style w:type="paragraph" w:customStyle="1" w:styleId="af9">
    <w:name w:val="Глава ГП"/>
    <w:basedOn w:val="1"/>
    <w:next w:val="a2"/>
    <w:link w:val="afa"/>
    <w:qFormat/>
    <w:rsid w:val="00A31BBE"/>
    <w:pPr>
      <w:spacing w:before="240" w:line="276" w:lineRule="auto"/>
      <w:ind w:firstLine="709"/>
    </w:pPr>
    <w:rPr>
      <w:rFonts w:ascii="Times New Roman" w:hAnsi="Times New Roman"/>
      <w:bCs w:val="0"/>
      <w:caps/>
      <w:color w:val="auto"/>
      <w:lang w:val="en-US" w:eastAsia="x-none"/>
    </w:rPr>
  </w:style>
  <w:style w:type="character" w:customStyle="1" w:styleId="10">
    <w:name w:val="Заголовок 1 Знак"/>
    <w:link w:val="1"/>
    <w:uiPriority w:val="9"/>
    <w:rsid w:val="00B532DE"/>
    <w:rPr>
      <w:rFonts w:ascii="Cambria" w:eastAsia="Times New Roman" w:hAnsi="Cambria" w:cs="Times New Roman"/>
      <w:b/>
      <w:bCs/>
      <w:color w:val="365F91"/>
      <w:sz w:val="28"/>
      <w:szCs w:val="28"/>
      <w:lang w:eastAsia="ru-RU"/>
    </w:rPr>
  </w:style>
  <w:style w:type="paragraph" w:customStyle="1" w:styleId="afb">
    <w:name w:val="Раздел ГП"/>
    <w:basedOn w:val="2"/>
    <w:next w:val="af5"/>
    <w:link w:val="afc"/>
    <w:qFormat/>
    <w:rsid w:val="00A31BBE"/>
    <w:pPr>
      <w:spacing w:before="120" w:line="276" w:lineRule="auto"/>
      <w:ind w:firstLine="709"/>
    </w:pPr>
    <w:rPr>
      <w:rFonts w:ascii="Times New Roman" w:hAnsi="Times New Roman"/>
      <w:color w:val="auto"/>
      <w:sz w:val="28"/>
      <w:szCs w:val="28"/>
      <w:lang w:eastAsia="x-none"/>
    </w:rPr>
  </w:style>
  <w:style w:type="character" w:customStyle="1" w:styleId="20">
    <w:name w:val="Заголовок 2 Знак"/>
    <w:aliases w:val="Вид зоны Знак"/>
    <w:link w:val="2"/>
    <w:rsid w:val="00B532DE"/>
    <w:rPr>
      <w:rFonts w:ascii="Cambria" w:eastAsia="Times New Roman" w:hAnsi="Cambria" w:cs="Times New Roman"/>
      <w:b/>
      <w:bCs/>
      <w:color w:val="4F81BD"/>
      <w:sz w:val="26"/>
      <w:szCs w:val="26"/>
      <w:lang w:eastAsia="ru-RU"/>
    </w:rPr>
  </w:style>
  <w:style w:type="paragraph" w:styleId="afd">
    <w:name w:val="header"/>
    <w:aliases w:val="ВерхКолонтитул"/>
    <w:basedOn w:val="a2"/>
    <w:link w:val="afe"/>
    <w:uiPriority w:val="99"/>
    <w:unhideWhenUsed/>
    <w:rsid w:val="00C86482"/>
    <w:pPr>
      <w:tabs>
        <w:tab w:val="center" w:pos="4677"/>
        <w:tab w:val="right" w:pos="9355"/>
      </w:tabs>
    </w:pPr>
    <w:rPr>
      <w:lang w:val="x-none"/>
    </w:rPr>
  </w:style>
  <w:style w:type="character" w:customStyle="1" w:styleId="afe">
    <w:name w:val="Верхний колонтитул Знак"/>
    <w:aliases w:val="ВерхКолонтитул Знак"/>
    <w:link w:val="afd"/>
    <w:uiPriority w:val="99"/>
    <w:rsid w:val="00C86482"/>
    <w:rPr>
      <w:rFonts w:ascii="Times New Roman" w:eastAsia="Times New Roman" w:hAnsi="Times New Roman" w:cs="Times New Roman"/>
      <w:sz w:val="24"/>
      <w:szCs w:val="24"/>
      <w:lang w:eastAsia="ru-RU"/>
    </w:rPr>
  </w:style>
  <w:style w:type="paragraph" w:styleId="aff">
    <w:name w:val="footer"/>
    <w:basedOn w:val="a2"/>
    <w:link w:val="aff0"/>
    <w:uiPriority w:val="99"/>
    <w:unhideWhenUsed/>
    <w:rsid w:val="00C86482"/>
    <w:pPr>
      <w:tabs>
        <w:tab w:val="center" w:pos="4677"/>
        <w:tab w:val="right" w:pos="9355"/>
      </w:tabs>
    </w:pPr>
    <w:rPr>
      <w:lang w:val="x-none"/>
    </w:rPr>
  </w:style>
  <w:style w:type="character" w:customStyle="1" w:styleId="aff0">
    <w:name w:val="Нижний колонтитул Знак"/>
    <w:link w:val="aff"/>
    <w:uiPriority w:val="99"/>
    <w:rsid w:val="00C86482"/>
    <w:rPr>
      <w:rFonts w:ascii="Times New Roman" w:eastAsia="Times New Roman" w:hAnsi="Times New Roman" w:cs="Times New Roman"/>
      <w:sz w:val="24"/>
      <w:szCs w:val="24"/>
      <w:lang w:eastAsia="ru-RU"/>
    </w:rPr>
  </w:style>
  <w:style w:type="character" w:customStyle="1" w:styleId="41">
    <w:name w:val="Заголовок 4 Знак"/>
    <w:aliases w:val="Подзаголовок_ГП Знак"/>
    <w:link w:val="40"/>
    <w:uiPriority w:val="9"/>
    <w:rsid w:val="00435938"/>
    <w:rPr>
      <w:rFonts w:ascii="Tahoma" w:eastAsia="Times New Roman" w:hAnsi="Tahoma"/>
      <w:b/>
      <w:i/>
      <w:iCs/>
      <w:sz w:val="24"/>
    </w:rPr>
  </w:style>
  <w:style w:type="character" w:customStyle="1" w:styleId="51">
    <w:name w:val="Заголовок 5 Знак"/>
    <w:link w:val="50"/>
    <w:rsid w:val="00435938"/>
    <w:rPr>
      <w:rFonts w:ascii="Times New Roman" w:eastAsia="Times New Roman" w:hAnsi="Times New Roman"/>
      <w:b/>
      <w:bCs/>
      <w:sz w:val="24"/>
      <w:szCs w:val="24"/>
    </w:rPr>
  </w:style>
  <w:style w:type="character" w:customStyle="1" w:styleId="60">
    <w:name w:val="Заголовок 6 Знак"/>
    <w:link w:val="6"/>
    <w:uiPriority w:val="9"/>
    <w:rsid w:val="00435938"/>
    <w:rPr>
      <w:rFonts w:ascii="Times New Roman" w:eastAsia="Times New Roman" w:hAnsi="Times New Roman"/>
      <w:b/>
      <w:bCs/>
    </w:rPr>
  </w:style>
  <w:style w:type="character" w:customStyle="1" w:styleId="80">
    <w:name w:val="Заголовок 8 Знак"/>
    <w:link w:val="8"/>
    <w:rsid w:val="00435938"/>
    <w:rPr>
      <w:rFonts w:ascii="Times New Roman" w:eastAsia="Times New Roman" w:hAnsi="Times New Roman"/>
      <w:i/>
      <w:iCs/>
      <w:sz w:val="24"/>
      <w:szCs w:val="24"/>
    </w:rPr>
  </w:style>
  <w:style w:type="character" w:customStyle="1" w:styleId="90">
    <w:name w:val="Заголовок 9 Знак"/>
    <w:link w:val="9"/>
    <w:rsid w:val="00435938"/>
    <w:rPr>
      <w:rFonts w:ascii="Times New Roman" w:eastAsia="Times New Roman" w:hAnsi="Times New Roman"/>
      <w:b/>
      <w:bCs/>
      <w:sz w:val="24"/>
      <w:szCs w:val="24"/>
    </w:rPr>
  </w:style>
  <w:style w:type="character" w:customStyle="1" w:styleId="afc">
    <w:name w:val="Раздел ГП Знак"/>
    <w:link w:val="afb"/>
    <w:rsid w:val="00A31BBE"/>
    <w:rPr>
      <w:rFonts w:ascii="Times New Roman" w:eastAsia="Times New Roman" w:hAnsi="Times New Roman"/>
      <w:b/>
      <w:bCs/>
      <w:sz w:val="28"/>
      <w:szCs w:val="28"/>
      <w:lang w:val="x-none" w:eastAsia="x-none"/>
    </w:rPr>
  </w:style>
  <w:style w:type="character" w:customStyle="1" w:styleId="afa">
    <w:name w:val="Глава ГП Знак"/>
    <w:link w:val="af9"/>
    <w:rsid w:val="00A31BBE"/>
    <w:rPr>
      <w:rFonts w:ascii="Times New Roman" w:eastAsia="Times New Roman" w:hAnsi="Times New Roman"/>
      <w:b/>
      <w:caps/>
      <w:sz w:val="28"/>
      <w:szCs w:val="28"/>
      <w:lang w:val="en-US" w:eastAsia="x-none"/>
    </w:rPr>
  </w:style>
  <w:style w:type="character" w:customStyle="1" w:styleId="ac">
    <w:name w:val="Абзац списка Знак"/>
    <w:link w:val="aa"/>
    <w:uiPriority w:val="34"/>
    <w:rsid w:val="00435938"/>
    <w:rPr>
      <w:rFonts w:ascii="Times New Roman" w:eastAsia="Times New Roman" w:hAnsi="Times New Roman"/>
      <w:sz w:val="24"/>
      <w:szCs w:val="24"/>
    </w:rPr>
  </w:style>
  <w:style w:type="paragraph" w:customStyle="1" w:styleId="a1">
    <w:name w:val="Нумерованный ГП"/>
    <w:basedOn w:val="a"/>
    <w:link w:val="aff1"/>
    <w:qFormat/>
    <w:rsid w:val="00435938"/>
    <w:pPr>
      <w:numPr>
        <w:numId w:val="3"/>
      </w:numPr>
      <w:ind w:left="1134" w:hanging="425"/>
    </w:pPr>
  </w:style>
  <w:style w:type="character" w:customStyle="1" w:styleId="aff1">
    <w:name w:val="Нумерованный ГП Знак"/>
    <w:link w:val="a1"/>
    <w:rsid w:val="00435938"/>
    <w:rPr>
      <w:rFonts w:ascii="Tahoma" w:eastAsia="Times New Roman" w:hAnsi="Tahoma"/>
      <w:sz w:val="24"/>
      <w:szCs w:val="24"/>
      <w:lang w:val="x-none" w:eastAsia="x-none"/>
    </w:rPr>
  </w:style>
  <w:style w:type="paragraph" w:styleId="aff2">
    <w:name w:val="Balloon Text"/>
    <w:basedOn w:val="a2"/>
    <w:link w:val="aff3"/>
    <w:uiPriority w:val="99"/>
    <w:unhideWhenUsed/>
    <w:rsid w:val="00435938"/>
    <w:rPr>
      <w:rFonts w:ascii="Tahoma" w:hAnsi="Tahoma"/>
      <w:sz w:val="16"/>
      <w:szCs w:val="16"/>
      <w:lang w:val="x-none" w:eastAsia="x-none"/>
    </w:rPr>
  </w:style>
  <w:style w:type="character" w:customStyle="1" w:styleId="aff3">
    <w:name w:val="Текст выноски Знак"/>
    <w:link w:val="aff2"/>
    <w:uiPriority w:val="99"/>
    <w:rsid w:val="00435938"/>
    <w:rPr>
      <w:rFonts w:ascii="Tahoma" w:eastAsia="Times New Roman" w:hAnsi="Tahoma"/>
      <w:sz w:val="16"/>
      <w:szCs w:val="16"/>
    </w:rPr>
  </w:style>
  <w:style w:type="paragraph" w:customStyle="1" w:styleId="c2">
    <w:name w:val="c2"/>
    <w:basedOn w:val="a2"/>
    <w:uiPriority w:val="99"/>
    <w:rsid w:val="00701D3F"/>
    <w:pPr>
      <w:spacing w:before="90" w:after="90"/>
      <w:ind w:firstLine="0"/>
    </w:pPr>
  </w:style>
  <w:style w:type="character" w:customStyle="1" w:styleId="410">
    <w:name w:val="Заголовок 4 Знак1"/>
    <w:aliases w:val="Подзаголовок_ГП Знак1"/>
    <w:semiHidden/>
    <w:rsid w:val="00C74B18"/>
    <w:rPr>
      <w:rFonts w:ascii="Cambria" w:eastAsia="Times New Roman" w:hAnsi="Cambria" w:cs="Times New Roman"/>
      <w:b/>
      <w:bCs/>
      <w:i/>
      <w:iCs/>
      <w:color w:val="4F81BD"/>
      <w:sz w:val="24"/>
      <w:szCs w:val="24"/>
    </w:rPr>
  </w:style>
  <w:style w:type="character" w:customStyle="1" w:styleId="12">
    <w:name w:val="Текст сноски Знак1"/>
    <w:aliases w:val="Table_Footnote_last Знак Знак2,Table_Footnote_last Знак Знак Знак1,Table_Footnote_last Знак2"/>
    <w:semiHidden/>
    <w:rsid w:val="00C74B18"/>
    <w:rPr>
      <w:rFonts w:ascii="Times New Roman" w:eastAsia="Times New Roman" w:hAnsi="Times New Roman"/>
    </w:rPr>
  </w:style>
  <w:style w:type="table" w:styleId="aff4">
    <w:name w:val="Table Grid"/>
    <w:basedOn w:val="a5"/>
    <w:uiPriority w:val="59"/>
    <w:rsid w:val="00435938"/>
    <w:pPr>
      <w:ind w:firstLine="85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5">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w:basedOn w:val="a2"/>
    <w:link w:val="13"/>
    <w:unhideWhenUsed/>
    <w:rsid w:val="00C74B18"/>
    <w:pPr>
      <w:spacing w:before="100" w:beforeAutospacing="1" w:after="100" w:afterAutospacing="1"/>
      <w:ind w:firstLine="0"/>
    </w:pPr>
    <w:rPr>
      <w:lang w:val="x-none" w:eastAsia="x-none"/>
    </w:rPr>
  </w:style>
  <w:style w:type="paragraph" w:styleId="aff6">
    <w:name w:val="No Spacing"/>
    <w:link w:val="aff7"/>
    <w:uiPriority w:val="1"/>
    <w:qFormat/>
    <w:rsid w:val="00435938"/>
    <w:rPr>
      <w:sz w:val="22"/>
      <w:szCs w:val="22"/>
      <w:lang w:eastAsia="en-US"/>
    </w:rPr>
  </w:style>
  <w:style w:type="character" w:customStyle="1" w:styleId="aff8">
    <w:name w:val="МК Знак"/>
    <w:link w:val="aff9"/>
    <w:locked/>
    <w:rsid w:val="00C74B18"/>
    <w:rPr>
      <w:sz w:val="24"/>
      <w:szCs w:val="24"/>
    </w:rPr>
  </w:style>
  <w:style w:type="paragraph" w:styleId="affa">
    <w:name w:val="TOC Heading"/>
    <w:basedOn w:val="1"/>
    <w:next w:val="a2"/>
    <w:uiPriority w:val="39"/>
    <w:qFormat/>
    <w:rsid w:val="00435938"/>
    <w:pPr>
      <w:spacing w:line="276" w:lineRule="auto"/>
      <w:ind w:firstLine="0"/>
      <w:outlineLvl w:val="9"/>
    </w:pPr>
    <w:rPr>
      <w:lang w:val="ru-RU" w:eastAsia="en-US"/>
    </w:rPr>
  </w:style>
  <w:style w:type="character" w:styleId="affb">
    <w:name w:val="line number"/>
    <w:basedOn w:val="a4"/>
    <w:uiPriority w:val="99"/>
    <w:semiHidden/>
    <w:unhideWhenUsed/>
    <w:rsid w:val="00435938"/>
  </w:style>
  <w:style w:type="paragraph" w:customStyle="1" w:styleId="aff9">
    <w:name w:val="МК"/>
    <w:basedOn w:val="a2"/>
    <w:link w:val="aff8"/>
    <w:qFormat/>
    <w:rsid w:val="00C74B18"/>
    <w:pPr>
      <w:tabs>
        <w:tab w:val="num" w:pos="0"/>
      </w:tabs>
      <w:autoSpaceDE w:val="0"/>
      <w:autoSpaceDN w:val="0"/>
      <w:adjustRightInd w:val="0"/>
      <w:ind w:left="926" w:hanging="360"/>
      <w:jc w:val="both"/>
    </w:pPr>
    <w:rPr>
      <w:rFonts w:ascii="Calibri" w:eastAsia="Calibri" w:hAnsi="Calibri"/>
      <w:lang w:val="x-none" w:eastAsia="x-none"/>
    </w:rPr>
  </w:style>
  <w:style w:type="character" w:styleId="affc">
    <w:name w:val="annotation reference"/>
    <w:uiPriority w:val="99"/>
    <w:unhideWhenUsed/>
    <w:rsid w:val="00C74B18"/>
    <w:rPr>
      <w:sz w:val="16"/>
      <w:szCs w:val="16"/>
    </w:rPr>
  </w:style>
  <w:style w:type="paragraph" w:customStyle="1" w:styleId="affd">
    <w:name w:val="ГП Маркированный"/>
    <w:basedOn w:val="a2"/>
    <w:uiPriority w:val="99"/>
    <w:rsid w:val="00435938"/>
    <w:pPr>
      <w:spacing w:after="200" w:line="360" w:lineRule="auto"/>
      <w:ind w:left="1778" w:hanging="360"/>
      <w:contextualSpacing/>
    </w:pPr>
    <w:rPr>
      <w:rFonts w:ascii="Tahoma" w:hAnsi="Tahoma" w:cs="Tahoma"/>
      <w:lang w:eastAsia="en-US"/>
    </w:rPr>
  </w:style>
  <w:style w:type="paragraph" w:customStyle="1" w:styleId="affe">
    <w:name w:val="ГП Основной"/>
    <w:uiPriority w:val="99"/>
    <w:qFormat/>
    <w:rsid w:val="00435938"/>
    <w:pPr>
      <w:spacing w:after="120" w:line="276" w:lineRule="auto"/>
      <w:ind w:firstLine="709"/>
      <w:jc w:val="both"/>
    </w:pPr>
    <w:rPr>
      <w:rFonts w:ascii="Tahoma" w:eastAsia="Times New Roman" w:hAnsi="Tahoma" w:cs="Tahoma"/>
      <w:sz w:val="24"/>
      <w:szCs w:val="24"/>
      <w:lang w:eastAsia="en-US"/>
    </w:rPr>
  </w:style>
  <w:style w:type="character" w:customStyle="1" w:styleId="c0">
    <w:name w:val="c0"/>
    <w:rsid w:val="00C74B18"/>
  </w:style>
  <w:style w:type="paragraph" w:styleId="afff">
    <w:name w:val="Body Text"/>
    <w:aliases w:val="Text1,Таймс Нью,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Заг1,BO,ID,body indent,ändrad,EHPT"/>
    <w:basedOn w:val="a2"/>
    <w:link w:val="afff0"/>
    <w:uiPriority w:val="99"/>
    <w:rsid w:val="007D63CE"/>
    <w:pPr>
      <w:spacing w:after="120"/>
      <w:ind w:firstLine="0"/>
    </w:pPr>
    <w:rPr>
      <w:lang w:val="x-none" w:eastAsia="x-none"/>
    </w:rPr>
  </w:style>
  <w:style w:type="character" w:customStyle="1" w:styleId="afff0">
    <w:name w:val="Основной текст Знак"/>
    <w:aliases w:val="Text1 Знак,Таймс Нью Знак,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Заг1 Знак,BO Знак"/>
    <w:link w:val="afff"/>
    <w:uiPriority w:val="99"/>
    <w:rsid w:val="007D63CE"/>
    <w:rPr>
      <w:rFonts w:ascii="Times New Roman" w:eastAsia="Times New Roman" w:hAnsi="Times New Roman"/>
      <w:sz w:val="24"/>
      <w:szCs w:val="24"/>
    </w:rPr>
  </w:style>
  <w:style w:type="character" w:customStyle="1" w:styleId="apple-converted-space">
    <w:name w:val="apple-converted-space"/>
    <w:rsid w:val="007D63CE"/>
  </w:style>
  <w:style w:type="paragraph" w:customStyle="1" w:styleId="Standard">
    <w:name w:val="Standard"/>
    <w:uiPriority w:val="99"/>
    <w:rsid w:val="007D63CE"/>
    <w:pPr>
      <w:widowControl w:val="0"/>
      <w:suppressAutoHyphens/>
      <w:autoSpaceDN w:val="0"/>
    </w:pPr>
    <w:rPr>
      <w:rFonts w:ascii="Times New Roman" w:hAnsi="Times New Roman"/>
      <w:kern w:val="3"/>
      <w:sz w:val="21"/>
      <w:szCs w:val="21"/>
    </w:rPr>
  </w:style>
  <w:style w:type="paragraph" w:styleId="22">
    <w:name w:val="Body Text Indent 2"/>
    <w:basedOn w:val="a2"/>
    <w:link w:val="23"/>
    <w:uiPriority w:val="99"/>
    <w:unhideWhenUsed/>
    <w:rsid w:val="007D63CE"/>
    <w:pPr>
      <w:spacing w:after="120" w:line="480" w:lineRule="auto"/>
      <w:ind w:left="283"/>
      <w:jc w:val="both"/>
    </w:pPr>
    <w:rPr>
      <w:lang w:val="x-none" w:eastAsia="x-none"/>
    </w:rPr>
  </w:style>
  <w:style w:type="character" w:customStyle="1" w:styleId="23">
    <w:name w:val="Основной текст с отступом 2 Знак"/>
    <w:link w:val="22"/>
    <w:uiPriority w:val="99"/>
    <w:rsid w:val="007D63CE"/>
    <w:rPr>
      <w:rFonts w:ascii="Times New Roman" w:eastAsia="Times New Roman" w:hAnsi="Times New Roman"/>
      <w:sz w:val="24"/>
      <w:szCs w:val="24"/>
    </w:rPr>
  </w:style>
  <w:style w:type="paragraph" w:styleId="afff1">
    <w:name w:val="Plain Text"/>
    <w:basedOn w:val="a2"/>
    <w:link w:val="afff2"/>
    <w:rsid w:val="00435938"/>
    <w:pPr>
      <w:spacing w:line="340" w:lineRule="exact"/>
      <w:ind w:firstLine="289"/>
      <w:jc w:val="both"/>
    </w:pPr>
    <w:rPr>
      <w:sz w:val="26"/>
      <w:szCs w:val="20"/>
      <w:lang w:val="x-none" w:eastAsia="x-none"/>
    </w:rPr>
  </w:style>
  <w:style w:type="character" w:customStyle="1" w:styleId="afff2">
    <w:name w:val="Текст Знак"/>
    <w:link w:val="afff1"/>
    <w:rsid w:val="00435938"/>
    <w:rPr>
      <w:rFonts w:ascii="Times New Roman" w:eastAsia="Times New Roman" w:hAnsi="Times New Roman"/>
      <w:sz w:val="26"/>
    </w:rPr>
  </w:style>
  <w:style w:type="character" w:customStyle="1" w:styleId="14">
    <w:name w:val="Основной текст Знак1"/>
    <w:aliases w:val="Text1 Знак1,Таймс Нью Знак1,Основной текст Знак Знак Знак1,Основной текст Знак Знак Знак Знак Знак Знак2,Основной текст Знак Знак Знак Знак Знак Знак Знак1,Основной текст Знак2 Знак1,Основной текст Знак Знак1 Знак1"/>
    <w:semiHidden/>
    <w:rsid w:val="00A34F19"/>
    <w:rPr>
      <w:rFonts w:ascii="Times New Roman" w:eastAsia="Times New Roman" w:hAnsi="Times New Roman"/>
      <w:sz w:val="24"/>
      <w:szCs w:val="24"/>
    </w:rPr>
  </w:style>
  <w:style w:type="paragraph" w:styleId="afff3">
    <w:name w:val="Body Text Indent"/>
    <w:basedOn w:val="a2"/>
    <w:link w:val="afff4"/>
    <w:unhideWhenUsed/>
    <w:rsid w:val="009372BE"/>
    <w:pPr>
      <w:spacing w:after="120"/>
      <w:ind w:left="283" w:firstLine="0"/>
    </w:pPr>
    <w:rPr>
      <w:lang w:val="x-none" w:eastAsia="x-none"/>
    </w:rPr>
  </w:style>
  <w:style w:type="character" w:customStyle="1" w:styleId="afff4">
    <w:name w:val="Основной текст с отступом Знак"/>
    <w:link w:val="afff3"/>
    <w:rsid w:val="009372BE"/>
    <w:rPr>
      <w:rFonts w:ascii="Times New Roman" w:eastAsia="Times New Roman" w:hAnsi="Times New Roman"/>
      <w:sz w:val="24"/>
      <w:szCs w:val="24"/>
    </w:rPr>
  </w:style>
  <w:style w:type="paragraph" w:customStyle="1" w:styleId="afff5">
    <w:name w:val="Цитаты"/>
    <w:basedOn w:val="a2"/>
    <w:rsid w:val="009372BE"/>
    <w:pPr>
      <w:autoSpaceDE w:val="0"/>
      <w:autoSpaceDN w:val="0"/>
      <w:spacing w:before="100" w:after="100"/>
      <w:ind w:left="360" w:right="360" w:firstLine="0"/>
    </w:pPr>
  </w:style>
  <w:style w:type="paragraph" w:styleId="24">
    <w:name w:val="Body Text 2"/>
    <w:basedOn w:val="a2"/>
    <w:link w:val="25"/>
    <w:unhideWhenUsed/>
    <w:rsid w:val="007932C3"/>
    <w:pPr>
      <w:spacing w:after="120" w:line="480" w:lineRule="auto"/>
    </w:pPr>
    <w:rPr>
      <w:lang w:val="x-none" w:eastAsia="x-none"/>
    </w:rPr>
  </w:style>
  <w:style w:type="character" w:customStyle="1" w:styleId="25">
    <w:name w:val="Основной текст 2 Знак"/>
    <w:link w:val="24"/>
    <w:rsid w:val="007932C3"/>
    <w:rPr>
      <w:rFonts w:ascii="Times New Roman" w:eastAsia="Times New Roman" w:hAnsi="Times New Roman"/>
      <w:sz w:val="24"/>
      <w:szCs w:val="24"/>
    </w:rPr>
  </w:style>
  <w:style w:type="paragraph" w:customStyle="1" w:styleId="ConsNormal">
    <w:name w:val="ConsNormal"/>
    <w:rsid w:val="007932C3"/>
    <w:pPr>
      <w:widowControl w:val="0"/>
      <w:autoSpaceDE w:val="0"/>
      <w:autoSpaceDN w:val="0"/>
      <w:adjustRightInd w:val="0"/>
      <w:ind w:firstLine="720"/>
    </w:pPr>
    <w:rPr>
      <w:rFonts w:ascii="Arial" w:eastAsia="Times New Roman" w:hAnsi="Arial" w:cs="Arial"/>
    </w:rPr>
  </w:style>
  <w:style w:type="paragraph" w:customStyle="1" w:styleId="afff6">
    <w:name w:val="Нормальный (таблица)"/>
    <w:basedOn w:val="a2"/>
    <w:next w:val="a2"/>
    <w:uiPriority w:val="99"/>
    <w:rsid w:val="007932C3"/>
    <w:pPr>
      <w:widowControl w:val="0"/>
      <w:autoSpaceDE w:val="0"/>
      <w:autoSpaceDN w:val="0"/>
      <w:adjustRightInd w:val="0"/>
      <w:ind w:firstLine="0"/>
      <w:jc w:val="both"/>
    </w:pPr>
  </w:style>
  <w:style w:type="paragraph" w:customStyle="1" w:styleId="15">
    <w:name w:val="Подзаг1"/>
    <w:basedOn w:val="a2"/>
    <w:next w:val="a2"/>
    <w:rsid w:val="007932C3"/>
    <w:pPr>
      <w:keepNext/>
      <w:spacing w:before="120"/>
      <w:ind w:firstLine="0"/>
      <w:jc w:val="center"/>
    </w:pPr>
    <w:rPr>
      <w:sz w:val="20"/>
      <w:szCs w:val="20"/>
    </w:rPr>
  </w:style>
  <w:style w:type="paragraph" w:styleId="32">
    <w:name w:val="Body Text Indent 3"/>
    <w:basedOn w:val="a2"/>
    <w:link w:val="33"/>
    <w:rsid w:val="007932C3"/>
    <w:pPr>
      <w:spacing w:line="360" w:lineRule="auto"/>
      <w:ind w:firstLine="540"/>
      <w:jc w:val="both"/>
    </w:pPr>
    <w:rPr>
      <w:rFonts w:ascii="Arial" w:hAnsi="Arial"/>
      <w:lang w:val="x-none" w:eastAsia="x-none"/>
    </w:rPr>
  </w:style>
  <w:style w:type="character" w:customStyle="1" w:styleId="33">
    <w:name w:val="Основной текст с отступом 3 Знак"/>
    <w:link w:val="32"/>
    <w:rsid w:val="007932C3"/>
    <w:rPr>
      <w:rFonts w:ascii="Arial" w:eastAsia="Times New Roman" w:hAnsi="Arial" w:cs="Arial"/>
      <w:sz w:val="24"/>
      <w:szCs w:val="24"/>
    </w:rPr>
  </w:style>
  <w:style w:type="paragraph" w:styleId="34">
    <w:name w:val="Body Text 3"/>
    <w:basedOn w:val="a2"/>
    <w:link w:val="35"/>
    <w:rsid w:val="007932C3"/>
    <w:pPr>
      <w:ind w:firstLine="0"/>
      <w:jc w:val="center"/>
    </w:pPr>
    <w:rPr>
      <w:rFonts w:ascii="Arial" w:hAnsi="Arial"/>
      <w:caps/>
      <w:sz w:val="28"/>
      <w:lang w:val="x-none" w:eastAsia="x-none"/>
    </w:rPr>
  </w:style>
  <w:style w:type="paragraph" w:customStyle="1" w:styleId="16">
    <w:name w:val="Абзац списка1"/>
    <w:basedOn w:val="a2"/>
    <w:link w:val="ListParagraphChar"/>
    <w:qFormat/>
    <w:rsid w:val="00435938"/>
    <w:pPr>
      <w:spacing w:line="276" w:lineRule="auto"/>
      <w:ind w:left="720" w:firstLine="0"/>
    </w:pPr>
    <w:rPr>
      <w:rFonts w:ascii="Calibri" w:hAnsi="Calibri"/>
      <w:sz w:val="22"/>
      <w:szCs w:val="22"/>
      <w:lang w:val="x-none" w:eastAsia="x-none"/>
    </w:rPr>
  </w:style>
  <w:style w:type="character" w:customStyle="1" w:styleId="35">
    <w:name w:val="Основной текст 3 Знак"/>
    <w:link w:val="34"/>
    <w:rsid w:val="007932C3"/>
    <w:rPr>
      <w:rFonts w:ascii="Arial" w:eastAsia="Times New Roman" w:hAnsi="Arial" w:cs="Arial"/>
      <w:caps/>
      <w:sz w:val="28"/>
      <w:szCs w:val="24"/>
    </w:rPr>
  </w:style>
  <w:style w:type="paragraph" w:customStyle="1" w:styleId="H2">
    <w:name w:val="H2"/>
    <w:basedOn w:val="a2"/>
    <w:next w:val="a2"/>
    <w:rsid w:val="007932C3"/>
    <w:pPr>
      <w:keepNext/>
      <w:autoSpaceDE w:val="0"/>
      <w:autoSpaceDN w:val="0"/>
      <w:spacing w:before="100" w:after="100"/>
      <w:ind w:firstLine="0"/>
      <w:outlineLvl w:val="2"/>
    </w:pPr>
    <w:rPr>
      <w:b/>
      <w:bCs/>
      <w:sz w:val="36"/>
      <w:szCs w:val="36"/>
    </w:rPr>
  </w:style>
  <w:style w:type="paragraph" w:styleId="afff7">
    <w:name w:val="caption"/>
    <w:basedOn w:val="a2"/>
    <w:next w:val="a2"/>
    <w:uiPriority w:val="35"/>
    <w:qFormat/>
    <w:rsid w:val="00435938"/>
    <w:pPr>
      <w:spacing w:after="200"/>
      <w:ind w:firstLine="0"/>
    </w:pPr>
    <w:rPr>
      <w:rFonts w:ascii="Calibri" w:hAnsi="Calibri"/>
      <w:b/>
      <w:bCs/>
      <w:color w:val="4F81BD"/>
      <w:sz w:val="18"/>
      <w:szCs w:val="18"/>
    </w:rPr>
  </w:style>
  <w:style w:type="character" w:customStyle="1" w:styleId="110">
    <w:name w:val="Заголовок 1 Знак1"/>
    <w:locked/>
    <w:rsid w:val="00435938"/>
    <w:rPr>
      <w:rFonts w:ascii="Times New Roman" w:eastAsia="Times New Roman" w:hAnsi="Times New Roman" w:cs="Times New Roman"/>
      <w:sz w:val="28"/>
      <w:szCs w:val="28"/>
    </w:rPr>
  </w:style>
  <w:style w:type="paragraph" w:customStyle="1" w:styleId="H3">
    <w:name w:val="H3"/>
    <w:basedOn w:val="a2"/>
    <w:next w:val="a2"/>
    <w:rsid w:val="007932C3"/>
    <w:pPr>
      <w:keepNext/>
      <w:autoSpaceDE w:val="0"/>
      <w:autoSpaceDN w:val="0"/>
      <w:spacing w:before="100" w:after="100"/>
      <w:ind w:firstLine="0"/>
      <w:outlineLvl w:val="3"/>
    </w:pPr>
    <w:rPr>
      <w:b/>
      <w:bCs/>
      <w:sz w:val="28"/>
      <w:szCs w:val="28"/>
    </w:rPr>
  </w:style>
  <w:style w:type="paragraph" w:customStyle="1" w:styleId="5">
    <w:name w:val="заголовок 5"/>
    <w:basedOn w:val="a2"/>
    <w:next w:val="a2"/>
    <w:rsid w:val="007932C3"/>
    <w:pPr>
      <w:keepNext/>
      <w:numPr>
        <w:numId w:val="17"/>
      </w:numPr>
      <w:tabs>
        <w:tab w:val="num" w:pos="2520"/>
      </w:tabs>
      <w:autoSpaceDE w:val="0"/>
      <w:autoSpaceDN w:val="0"/>
      <w:jc w:val="center"/>
    </w:pPr>
    <w:rPr>
      <w:sz w:val="28"/>
      <w:szCs w:val="28"/>
    </w:rPr>
  </w:style>
  <w:style w:type="paragraph" w:customStyle="1" w:styleId="17">
    <w:name w:val="заголовок 1"/>
    <w:basedOn w:val="a2"/>
    <w:next w:val="a2"/>
    <w:rsid w:val="007932C3"/>
    <w:pPr>
      <w:keepNext/>
      <w:autoSpaceDE w:val="0"/>
      <w:autoSpaceDN w:val="0"/>
      <w:ind w:firstLine="0"/>
      <w:jc w:val="center"/>
    </w:pPr>
    <w:rPr>
      <w:sz w:val="28"/>
      <w:szCs w:val="28"/>
    </w:rPr>
  </w:style>
  <w:style w:type="paragraph" w:customStyle="1" w:styleId="FR2">
    <w:name w:val="FR2"/>
    <w:rsid w:val="007932C3"/>
    <w:pPr>
      <w:widowControl w:val="0"/>
      <w:autoSpaceDE w:val="0"/>
      <w:autoSpaceDN w:val="0"/>
      <w:adjustRightInd w:val="0"/>
      <w:spacing w:line="259" w:lineRule="auto"/>
      <w:ind w:firstLine="160"/>
      <w:jc w:val="both"/>
    </w:pPr>
    <w:rPr>
      <w:rFonts w:ascii="Times New Roman" w:eastAsia="Times New Roman" w:hAnsi="Times New Roman"/>
      <w:sz w:val="18"/>
      <w:szCs w:val="18"/>
    </w:rPr>
  </w:style>
  <w:style w:type="paragraph" w:customStyle="1" w:styleId="62">
    <w:name w:val="заголовок 6"/>
    <w:basedOn w:val="a2"/>
    <w:next w:val="a2"/>
    <w:rsid w:val="007932C3"/>
    <w:pPr>
      <w:keepNext/>
      <w:autoSpaceDE w:val="0"/>
      <w:autoSpaceDN w:val="0"/>
      <w:ind w:firstLine="0"/>
      <w:jc w:val="both"/>
    </w:pPr>
    <w:rPr>
      <w:b/>
      <w:bCs/>
      <w:i/>
      <w:iCs/>
    </w:rPr>
  </w:style>
  <w:style w:type="paragraph" w:customStyle="1" w:styleId="36">
    <w:name w:val="заголовок 3"/>
    <w:basedOn w:val="a2"/>
    <w:next w:val="a2"/>
    <w:rsid w:val="007932C3"/>
    <w:pPr>
      <w:keepNext/>
      <w:autoSpaceDE w:val="0"/>
      <w:autoSpaceDN w:val="0"/>
      <w:spacing w:before="240" w:after="60"/>
      <w:ind w:firstLine="0"/>
    </w:pPr>
    <w:rPr>
      <w:rFonts w:ascii="Arial" w:hAnsi="Arial" w:cs="Arial"/>
      <w:b/>
      <w:bCs/>
      <w:sz w:val="26"/>
      <w:szCs w:val="26"/>
    </w:rPr>
  </w:style>
  <w:style w:type="paragraph" w:customStyle="1" w:styleId="42">
    <w:name w:val="заголовок 4"/>
    <w:basedOn w:val="a2"/>
    <w:next w:val="a2"/>
    <w:rsid w:val="007932C3"/>
    <w:pPr>
      <w:keepNext/>
      <w:autoSpaceDE w:val="0"/>
      <w:autoSpaceDN w:val="0"/>
      <w:ind w:firstLine="0"/>
      <w:jc w:val="both"/>
    </w:pPr>
    <w:rPr>
      <w:b/>
      <w:bCs/>
      <w:sz w:val="28"/>
      <w:szCs w:val="28"/>
    </w:rPr>
  </w:style>
  <w:style w:type="character" w:customStyle="1" w:styleId="18">
    <w:name w:val="Название Знак1"/>
    <w:locked/>
    <w:rsid w:val="00435938"/>
    <w:rPr>
      <w:rFonts w:ascii="Times New Roman" w:eastAsia="Times New Roman" w:hAnsi="Times New Roman" w:cs="Times New Roman"/>
      <w:sz w:val="28"/>
      <w:szCs w:val="28"/>
    </w:rPr>
  </w:style>
  <w:style w:type="paragraph" w:customStyle="1" w:styleId="71">
    <w:name w:val="заголовок 7"/>
    <w:basedOn w:val="a2"/>
    <w:next w:val="a2"/>
    <w:rsid w:val="007932C3"/>
    <w:pPr>
      <w:keepNext/>
      <w:autoSpaceDE w:val="0"/>
      <w:autoSpaceDN w:val="0"/>
      <w:ind w:firstLine="0"/>
      <w:jc w:val="both"/>
    </w:pPr>
    <w:rPr>
      <w:b/>
      <w:bCs/>
    </w:rPr>
  </w:style>
  <w:style w:type="paragraph" w:customStyle="1" w:styleId="ConsNonformat">
    <w:name w:val="ConsNonformat"/>
    <w:rsid w:val="007932C3"/>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7932C3"/>
    <w:pPr>
      <w:widowControl w:val="0"/>
      <w:autoSpaceDE w:val="0"/>
      <w:autoSpaceDN w:val="0"/>
      <w:adjustRightInd w:val="0"/>
      <w:ind w:firstLine="720"/>
    </w:pPr>
    <w:rPr>
      <w:rFonts w:ascii="Arial" w:eastAsia="Times New Roman" w:hAnsi="Arial" w:cs="Arial"/>
      <w:sz w:val="18"/>
      <w:szCs w:val="18"/>
    </w:rPr>
  </w:style>
  <w:style w:type="paragraph" w:styleId="afff8">
    <w:name w:val="annotation text"/>
    <w:basedOn w:val="a2"/>
    <w:link w:val="19"/>
    <w:rsid w:val="00435938"/>
    <w:pPr>
      <w:ind w:firstLine="0"/>
    </w:pPr>
    <w:rPr>
      <w:sz w:val="20"/>
      <w:szCs w:val="20"/>
      <w:lang w:val="x-none" w:eastAsia="x-none"/>
    </w:rPr>
  </w:style>
  <w:style w:type="character" w:customStyle="1" w:styleId="afff9">
    <w:name w:val="Текст примечания Знак"/>
    <w:uiPriority w:val="99"/>
    <w:rsid w:val="00435938"/>
    <w:rPr>
      <w:rFonts w:ascii="Times New Roman" w:eastAsia="Times New Roman" w:hAnsi="Times New Roman"/>
    </w:rPr>
  </w:style>
  <w:style w:type="character" w:customStyle="1" w:styleId="19">
    <w:name w:val="Текст примечания Знак1"/>
    <w:link w:val="afff8"/>
    <w:semiHidden/>
    <w:locked/>
    <w:rsid w:val="00435938"/>
    <w:rPr>
      <w:rFonts w:ascii="Times New Roman" w:eastAsia="Times New Roman" w:hAnsi="Times New Roman"/>
    </w:rPr>
  </w:style>
  <w:style w:type="paragraph" w:styleId="afffa">
    <w:name w:val="annotation subject"/>
    <w:basedOn w:val="afff8"/>
    <w:next w:val="afff8"/>
    <w:link w:val="1a"/>
    <w:rsid w:val="00435938"/>
    <w:rPr>
      <w:b/>
      <w:bCs/>
    </w:rPr>
  </w:style>
  <w:style w:type="paragraph" w:customStyle="1" w:styleId="ConsPlusNonformat">
    <w:name w:val="ConsPlusNonformat"/>
    <w:rsid w:val="007932C3"/>
    <w:pPr>
      <w:autoSpaceDE w:val="0"/>
      <w:autoSpaceDN w:val="0"/>
      <w:adjustRightInd w:val="0"/>
    </w:pPr>
    <w:rPr>
      <w:rFonts w:ascii="Courier New" w:eastAsia="Times New Roman" w:hAnsi="Courier New" w:cs="Courier New"/>
    </w:rPr>
  </w:style>
  <w:style w:type="character" w:customStyle="1" w:styleId="1a">
    <w:name w:val="Тема примечания Знак1"/>
    <w:link w:val="afffa"/>
    <w:semiHidden/>
    <w:locked/>
    <w:rsid w:val="00435938"/>
    <w:rPr>
      <w:rFonts w:ascii="Times New Roman" w:eastAsia="Times New Roman" w:hAnsi="Times New Roman"/>
      <w:b/>
      <w:bCs/>
    </w:rPr>
  </w:style>
  <w:style w:type="character" w:customStyle="1" w:styleId="1b">
    <w:name w:val="Текст выноски Знак1"/>
    <w:semiHidden/>
    <w:locked/>
    <w:rsid w:val="00435938"/>
    <w:rPr>
      <w:rFonts w:ascii="Tahoma" w:eastAsia="Times New Roman" w:hAnsi="Tahoma" w:cs="Tahoma"/>
      <w:sz w:val="16"/>
      <w:szCs w:val="16"/>
    </w:rPr>
  </w:style>
  <w:style w:type="character" w:customStyle="1" w:styleId="afffb">
    <w:name w:val="Утратил силу"/>
    <w:uiPriority w:val="99"/>
    <w:rsid w:val="007932C3"/>
    <w:rPr>
      <w:color w:val="808000"/>
    </w:rPr>
  </w:style>
  <w:style w:type="character" w:customStyle="1" w:styleId="blk">
    <w:name w:val="blk"/>
    <w:rsid w:val="007136F6"/>
  </w:style>
  <w:style w:type="paragraph" w:customStyle="1" w:styleId="-">
    <w:name w:val="*П-СПРАВА без абзаца"/>
    <w:basedOn w:val="a2"/>
    <w:autoRedefine/>
    <w:rsid w:val="00D11B30"/>
    <w:pPr>
      <w:ind w:firstLine="0"/>
      <w:jc w:val="right"/>
    </w:pPr>
    <w:rPr>
      <w:sz w:val="28"/>
      <w:szCs w:val="20"/>
    </w:rPr>
  </w:style>
  <w:style w:type="character" w:customStyle="1" w:styleId="-0">
    <w:name w:val="*П-Заголовок НПА Знак"/>
    <w:link w:val="-1"/>
    <w:locked/>
    <w:rsid w:val="00D11B30"/>
    <w:rPr>
      <w:b/>
      <w:i/>
      <w:sz w:val="28"/>
      <w:szCs w:val="28"/>
    </w:rPr>
  </w:style>
  <w:style w:type="paragraph" w:customStyle="1" w:styleId="-1">
    <w:name w:val="*П-Заголовок НПА"/>
    <w:basedOn w:val="a2"/>
    <w:link w:val="-0"/>
    <w:rsid w:val="00D11B30"/>
    <w:pPr>
      <w:ind w:firstLine="0"/>
      <w:jc w:val="center"/>
    </w:pPr>
    <w:rPr>
      <w:rFonts w:ascii="Calibri" w:eastAsia="Calibri" w:hAnsi="Calibri"/>
      <w:b/>
      <w:i/>
      <w:sz w:val="28"/>
      <w:szCs w:val="28"/>
      <w:lang w:val="x-none" w:eastAsia="x-none"/>
    </w:rPr>
  </w:style>
  <w:style w:type="paragraph" w:customStyle="1" w:styleId="-2">
    <w:name w:val="*П-СЛЕВА"/>
    <w:aliases w:val="с абзаца"/>
    <w:basedOn w:val="a2"/>
    <w:rsid w:val="00D11B30"/>
    <w:pPr>
      <w:ind w:firstLine="0"/>
    </w:pPr>
    <w:rPr>
      <w:color w:val="000000"/>
      <w:sz w:val="28"/>
      <w:szCs w:val="28"/>
    </w:rPr>
  </w:style>
  <w:style w:type="paragraph" w:customStyle="1" w:styleId="-3">
    <w:name w:val="*П-СЛЕВА без абзаца"/>
    <w:basedOn w:val="a2"/>
    <w:rsid w:val="00D11B30"/>
    <w:pPr>
      <w:ind w:firstLine="0"/>
    </w:pPr>
    <w:rPr>
      <w:color w:val="000000"/>
      <w:sz w:val="28"/>
      <w:szCs w:val="20"/>
    </w:rPr>
  </w:style>
  <w:style w:type="paragraph" w:customStyle="1" w:styleId="-4">
    <w:name w:val="*П-СОГЛАСОВАНИЕ постановления"/>
    <w:basedOn w:val="a2"/>
    <w:rsid w:val="00D11B30"/>
    <w:pPr>
      <w:widowControl w:val="0"/>
      <w:ind w:firstLine="0"/>
      <w:jc w:val="center"/>
      <w:outlineLvl w:val="0"/>
    </w:pPr>
    <w:rPr>
      <w:b/>
      <w:color w:val="000000"/>
      <w:sz w:val="28"/>
      <w:szCs w:val="20"/>
    </w:rPr>
  </w:style>
  <w:style w:type="paragraph" w:customStyle="1" w:styleId="-14">
    <w:name w:val="*П-№14 с абзаца"/>
    <w:basedOn w:val="-3"/>
    <w:rsid w:val="00D11B30"/>
  </w:style>
  <w:style w:type="paragraph" w:customStyle="1" w:styleId="310">
    <w:name w:val="Основной текст с отступом 31"/>
    <w:basedOn w:val="a2"/>
    <w:rsid w:val="00D11B30"/>
    <w:pPr>
      <w:tabs>
        <w:tab w:val="left" w:pos="709"/>
      </w:tabs>
      <w:ind w:firstLine="709"/>
      <w:jc w:val="both"/>
    </w:pPr>
    <w:rPr>
      <w:rFonts w:ascii="TimesET" w:eastAsia="TimesET" w:hAnsi="TimesET"/>
      <w:szCs w:val="20"/>
    </w:rPr>
  </w:style>
  <w:style w:type="paragraph" w:customStyle="1" w:styleId="afffc">
    <w:name w:val="Готовый"/>
    <w:basedOn w:val="a2"/>
    <w:rsid w:val="00D11B3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snapToGrid w:val="0"/>
      <w:sz w:val="20"/>
      <w:szCs w:val="20"/>
    </w:rPr>
  </w:style>
  <w:style w:type="paragraph" w:customStyle="1" w:styleId="ConsTitle">
    <w:name w:val="ConsTitle"/>
    <w:rsid w:val="00D11B30"/>
    <w:pPr>
      <w:widowControl w:val="0"/>
      <w:autoSpaceDE w:val="0"/>
      <w:autoSpaceDN w:val="0"/>
      <w:adjustRightInd w:val="0"/>
      <w:ind w:right="19772"/>
    </w:pPr>
    <w:rPr>
      <w:rFonts w:ascii="Arial" w:eastAsia="Times New Roman" w:hAnsi="Arial" w:cs="Arial"/>
      <w:b/>
      <w:bCs/>
      <w:sz w:val="16"/>
      <w:szCs w:val="16"/>
    </w:rPr>
  </w:style>
  <w:style w:type="character" w:customStyle="1" w:styleId="1c">
    <w:name w:val="Верхний колонтитул Знак1"/>
    <w:aliases w:val="ВерхКолонтитул Знак1"/>
    <w:uiPriority w:val="99"/>
    <w:locked/>
    <w:rsid w:val="00435938"/>
    <w:rPr>
      <w:rFonts w:cs="Times New Roman"/>
      <w:sz w:val="24"/>
      <w:szCs w:val="24"/>
    </w:rPr>
  </w:style>
  <w:style w:type="paragraph" w:styleId="afffd">
    <w:name w:val="footnote text"/>
    <w:aliases w:val="Table_Footnote_last Знак,Table_Footnote_last Знак Знак,Table_Footnote_last"/>
    <w:basedOn w:val="a2"/>
    <w:link w:val="afffe"/>
    <w:uiPriority w:val="99"/>
    <w:rsid w:val="00435938"/>
    <w:pPr>
      <w:ind w:firstLine="0"/>
    </w:pPr>
    <w:rPr>
      <w:sz w:val="20"/>
      <w:szCs w:val="20"/>
      <w:lang w:val="x-none" w:eastAsia="x-none"/>
    </w:rPr>
  </w:style>
  <w:style w:type="character" w:customStyle="1" w:styleId="afffe">
    <w:name w:val="Текст сноски Знак"/>
    <w:aliases w:val="Table_Footnote_last Знак Знак1,Table_Footnote_last Знак Знак Знак,Table_Footnote_last Знак1"/>
    <w:link w:val="afffd"/>
    <w:uiPriority w:val="99"/>
    <w:rsid w:val="00435938"/>
    <w:rPr>
      <w:rFonts w:ascii="Times New Roman" w:eastAsia="Times New Roman" w:hAnsi="Times New Roman"/>
    </w:rPr>
  </w:style>
  <w:style w:type="paragraph" w:customStyle="1" w:styleId="1d">
    <w:name w:val="Основной текст1"/>
    <w:basedOn w:val="a2"/>
    <w:rsid w:val="00D11B30"/>
    <w:pPr>
      <w:widowControl w:val="0"/>
      <w:ind w:firstLine="709"/>
      <w:jc w:val="both"/>
    </w:pPr>
    <w:rPr>
      <w:szCs w:val="20"/>
    </w:rPr>
  </w:style>
  <w:style w:type="paragraph" w:customStyle="1" w:styleId="0">
    <w:name w:val="Заголовок 0"/>
    <w:basedOn w:val="1"/>
    <w:rsid w:val="00D11B30"/>
    <w:pPr>
      <w:keepLines w:val="0"/>
      <w:spacing w:before="0" w:after="200" w:line="276" w:lineRule="auto"/>
      <w:ind w:firstLine="0"/>
      <w:jc w:val="center"/>
    </w:pPr>
    <w:rPr>
      <w:rFonts w:ascii="Calibri" w:eastAsia="Calibri" w:hAnsi="Calibri"/>
      <w:b w:val="0"/>
      <w:bCs w:val="0"/>
      <w:caps/>
      <w:color w:val="auto"/>
      <w:sz w:val="24"/>
      <w:szCs w:val="22"/>
      <w:lang w:val="ru-RU"/>
    </w:rPr>
  </w:style>
  <w:style w:type="paragraph" w:customStyle="1" w:styleId="Iauiue2">
    <w:name w:val="Iau?iue2"/>
    <w:rsid w:val="00D11B30"/>
    <w:pPr>
      <w:widowControl w:val="0"/>
    </w:pPr>
    <w:rPr>
      <w:rFonts w:ascii="Times New Roman" w:eastAsia="Times New Roman" w:hAnsi="Times New Roman"/>
      <w:lang w:val="en-US"/>
    </w:rPr>
  </w:style>
  <w:style w:type="paragraph" w:customStyle="1" w:styleId="affff">
    <w:name w:val="Ñòèëü"/>
    <w:rsid w:val="00D11B30"/>
    <w:pPr>
      <w:widowControl w:val="0"/>
    </w:pPr>
    <w:rPr>
      <w:rFonts w:ascii="Times New Roman" w:eastAsia="Times New Roman" w:hAnsi="Times New Roman"/>
      <w:spacing w:val="-1"/>
      <w:kern w:val="65535"/>
      <w:position w:val="-1"/>
      <w:sz w:val="24"/>
      <w:lang w:val="en-US"/>
    </w:rPr>
  </w:style>
  <w:style w:type="paragraph" w:customStyle="1" w:styleId="affff0">
    <w:name w:val="текст сноски"/>
    <w:basedOn w:val="a2"/>
    <w:uiPriority w:val="99"/>
    <w:rsid w:val="00435938"/>
    <w:pPr>
      <w:autoSpaceDE w:val="0"/>
      <w:autoSpaceDN w:val="0"/>
      <w:ind w:firstLine="0"/>
    </w:pPr>
    <w:rPr>
      <w:sz w:val="20"/>
      <w:szCs w:val="20"/>
    </w:rPr>
  </w:style>
  <w:style w:type="paragraph" w:customStyle="1" w:styleId="26">
    <w:name w:val="заголовок 2"/>
    <w:basedOn w:val="a2"/>
    <w:next w:val="a2"/>
    <w:rsid w:val="00435938"/>
    <w:pPr>
      <w:keepNext/>
      <w:autoSpaceDE w:val="0"/>
      <w:autoSpaceDN w:val="0"/>
      <w:ind w:firstLine="0"/>
      <w:jc w:val="center"/>
    </w:pPr>
    <w:rPr>
      <w:rFonts w:ascii="Arial" w:hAnsi="Arial" w:cs="Arial"/>
      <w:b/>
      <w:bCs/>
      <w:sz w:val="20"/>
      <w:szCs w:val="20"/>
    </w:rPr>
  </w:style>
  <w:style w:type="paragraph" w:customStyle="1" w:styleId="affff1">
    <w:name w:val="Îáû÷íûé"/>
    <w:rsid w:val="00D11B30"/>
    <w:pPr>
      <w:widowControl w:val="0"/>
    </w:pPr>
    <w:rPr>
      <w:rFonts w:ascii="Times New Roman" w:eastAsia="Times New Roman" w:hAnsi="Times New Roman"/>
      <w:sz w:val="28"/>
    </w:rPr>
  </w:style>
  <w:style w:type="paragraph" w:styleId="affff2">
    <w:name w:val="Block Text"/>
    <w:basedOn w:val="a2"/>
    <w:rsid w:val="00435938"/>
    <w:pPr>
      <w:ind w:left="-125" w:right="-185" w:firstLine="0"/>
      <w:jc w:val="both"/>
    </w:pPr>
    <w:rPr>
      <w:color w:val="FF0000"/>
      <w:sz w:val="20"/>
    </w:rPr>
  </w:style>
  <w:style w:type="character" w:styleId="affff3">
    <w:name w:val="page number"/>
    <w:basedOn w:val="a4"/>
    <w:rsid w:val="00435938"/>
  </w:style>
  <w:style w:type="paragraph" w:customStyle="1" w:styleId="Iauiue">
    <w:name w:val="Iau?iue"/>
    <w:rsid w:val="00D11B30"/>
    <w:pPr>
      <w:widowControl w:val="0"/>
    </w:pPr>
    <w:rPr>
      <w:rFonts w:ascii="Times New Roman" w:eastAsia="Times New Roman" w:hAnsi="Times New Roman"/>
    </w:rPr>
  </w:style>
  <w:style w:type="paragraph" w:customStyle="1" w:styleId="27">
    <w:name w:val="Îñíîâíîé òåêñò 2"/>
    <w:basedOn w:val="affff1"/>
    <w:rsid w:val="00D11B30"/>
    <w:pPr>
      <w:ind w:firstLine="720"/>
      <w:jc w:val="both"/>
    </w:pPr>
    <w:rPr>
      <w:b/>
      <w:color w:val="000000"/>
      <w:sz w:val="24"/>
      <w:lang w:val="en-US"/>
    </w:rPr>
  </w:style>
  <w:style w:type="paragraph" w:customStyle="1" w:styleId="28">
    <w:name w:val="Îñíîâíîé òåêñò ñ îòñòóïîì 2"/>
    <w:basedOn w:val="affff1"/>
    <w:rsid w:val="00D11B30"/>
    <w:pPr>
      <w:ind w:left="720"/>
      <w:jc w:val="both"/>
    </w:pPr>
    <w:rPr>
      <w:color w:val="000000"/>
      <w:sz w:val="24"/>
      <w:lang w:val="en-US"/>
    </w:rPr>
  </w:style>
  <w:style w:type="paragraph" w:customStyle="1" w:styleId="1e">
    <w:name w:val="çàãîëîâîê 1"/>
    <w:basedOn w:val="affff1"/>
    <w:next w:val="affff1"/>
    <w:rsid w:val="00D11B30"/>
    <w:pPr>
      <w:keepNext/>
    </w:pPr>
  </w:style>
  <w:style w:type="paragraph" w:customStyle="1" w:styleId="37">
    <w:name w:val="Îñíîâíîé òåêñò ñ îòñòóïîì 3"/>
    <w:basedOn w:val="affff1"/>
    <w:rsid w:val="00D11B30"/>
    <w:pPr>
      <w:ind w:firstLine="567"/>
      <w:jc w:val="both"/>
    </w:pPr>
    <w:rPr>
      <w:rFonts w:ascii="Peterburg" w:hAnsi="Peterburg"/>
      <w:b/>
      <w:i/>
      <w:sz w:val="24"/>
    </w:rPr>
  </w:style>
  <w:style w:type="paragraph" w:customStyle="1" w:styleId="Iniiaiieoaeno">
    <w:name w:val="Iniiaiie oaeno"/>
    <w:basedOn w:val="Iauiue"/>
    <w:rsid w:val="00D11B30"/>
  </w:style>
  <w:style w:type="paragraph" w:customStyle="1" w:styleId="Iniiaiieoaenonionooiii2">
    <w:name w:val="Iniiaiie oaeno n ionooiii 2"/>
    <w:basedOn w:val="Iauiue"/>
    <w:rsid w:val="00D11B30"/>
  </w:style>
  <w:style w:type="paragraph" w:customStyle="1" w:styleId="affff4">
    <w:name w:val="основной"/>
    <w:basedOn w:val="a2"/>
    <w:rsid w:val="00D11B30"/>
    <w:pPr>
      <w:keepNext/>
      <w:ind w:firstLine="0"/>
    </w:pPr>
    <w:rPr>
      <w:szCs w:val="20"/>
    </w:rPr>
  </w:style>
  <w:style w:type="paragraph" w:customStyle="1" w:styleId="nienie">
    <w:name w:val="nienie"/>
    <w:basedOn w:val="a2"/>
    <w:rsid w:val="00D11B30"/>
    <w:pPr>
      <w:keepLines/>
      <w:widowControl w:val="0"/>
      <w:ind w:left="709" w:hanging="284"/>
      <w:jc w:val="both"/>
    </w:pPr>
    <w:rPr>
      <w:rFonts w:ascii="Peterburg" w:hAnsi="Peterburg"/>
      <w:szCs w:val="20"/>
    </w:rPr>
  </w:style>
  <w:style w:type="character" w:styleId="affff5">
    <w:name w:val="Strong"/>
    <w:uiPriority w:val="22"/>
    <w:qFormat/>
    <w:rsid w:val="00435938"/>
    <w:rPr>
      <w:b/>
      <w:bCs/>
    </w:rPr>
  </w:style>
  <w:style w:type="paragraph" w:customStyle="1" w:styleId="Iniiaiieoaeno2">
    <w:name w:val="Iniiaiie oaeno 2"/>
    <w:basedOn w:val="a2"/>
    <w:rsid w:val="00D11B30"/>
    <w:pPr>
      <w:widowControl w:val="0"/>
      <w:ind w:firstLine="567"/>
      <w:jc w:val="both"/>
    </w:pPr>
    <w:rPr>
      <w:b/>
      <w:color w:val="000000"/>
      <w:szCs w:val="20"/>
    </w:rPr>
  </w:style>
  <w:style w:type="paragraph" w:customStyle="1" w:styleId="affff6">
    <w:name w:val="Îñíîâíîé òåêñò"/>
    <w:basedOn w:val="affff1"/>
    <w:rsid w:val="00D11B30"/>
    <w:pPr>
      <w:tabs>
        <w:tab w:val="left" w:leader="dot" w:pos="9072"/>
      </w:tabs>
      <w:jc w:val="both"/>
    </w:pPr>
    <w:rPr>
      <w:b/>
      <w:sz w:val="24"/>
    </w:rPr>
  </w:style>
  <w:style w:type="paragraph" w:customStyle="1" w:styleId="caaieiaie2">
    <w:name w:val="caaieiaie 2"/>
    <w:basedOn w:val="Iauiue"/>
    <w:next w:val="Iauiue"/>
    <w:rsid w:val="00D11B30"/>
  </w:style>
  <w:style w:type="character" w:customStyle="1" w:styleId="aff7">
    <w:name w:val="Без интервала Знак"/>
    <w:link w:val="aff6"/>
    <w:uiPriority w:val="1"/>
    <w:rsid w:val="00435938"/>
    <w:rPr>
      <w:sz w:val="22"/>
      <w:szCs w:val="22"/>
      <w:lang w:eastAsia="en-US" w:bidi="ar-SA"/>
    </w:rPr>
  </w:style>
  <w:style w:type="character" w:customStyle="1" w:styleId="120">
    <w:name w:val="Стиль 12 пт"/>
    <w:rsid w:val="00D11B30"/>
    <w:rPr>
      <w:sz w:val="24"/>
    </w:rPr>
  </w:style>
  <w:style w:type="paragraph" w:styleId="affff7">
    <w:name w:val="Intense Quote"/>
    <w:basedOn w:val="a2"/>
    <w:next w:val="a2"/>
    <w:link w:val="affff8"/>
    <w:uiPriority w:val="99"/>
    <w:qFormat/>
    <w:rsid w:val="00435938"/>
    <w:pPr>
      <w:pBdr>
        <w:bottom w:val="single" w:sz="4" w:space="4" w:color="4F81BD"/>
      </w:pBdr>
      <w:spacing w:before="200" w:after="280"/>
      <w:ind w:left="936" w:right="936" w:firstLine="709"/>
      <w:jc w:val="both"/>
    </w:pPr>
    <w:rPr>
      <w:b/>
      <w:bCs/>
      <w:i/>
      <w:iCs/>
      <w:color w:val="4F81BD"/>
      <w:sz w:val="28"/>
      <w:szCs w:val="20"/>
      <w:lang w:val="en-US" w:eastAsia="x-none" w:bidi="en-US"/>
    </w:rPr>
  </w:style>
  <w:style w:type="character" w:customStyle="1" w:styleId="affff8">
    <w:name w:val="Выделенная цитата Знак"/>
    <w:link w:val="affff7"/>
    <w:uiPriority w:val="99"/>
    <w:rsid w:val="00435938"/>
    <w:rPr>
      <w:rFonts w:ascii="Times New Roman" w:eastAsia="Times New Roman" w:hAnsi="Times New Roman"/>
      <w:b/>
      <w:bCs/>
      <w:i/>
      <w:iCs/>
      <w:color w:val="4F81BD"/>
      <w:sz w:val="28"/>
      <w:lang w:val="en-US" w:bidi="en-US"/>
    </w:rPr>
  </w:style>
  <w:style w:type="paragraph" w:styleId="affff9">
    <w:name w:val="Subtitle"/>
    <w:basedOn w:val="a2"/>
    <w:next w:val="a2"/>
    <w:link w:val="affffa"/>
    <w:uiPriority w:val="99"/>
    <w:qFormat/>
    <w:rsid w:val="00435938"/>
    <w:pPr>
      <w:numPr>
        <w:ilvl w:val="1"/>
      </w:numPr>
      <w:ind w:firstLine="709"/>
      <w:jc w:val="both"/>
    </w:pPr>
    <w:rPr>
      <w:rFonts w:ascii="Cambria" w:hAnsi="Cambria"/>
      <w:i/>
      <w:iCs/>
      <w:color w:val="4F81BD"/>
      <w:spacing w:val="15"/>
      <w:sz w:val="28"/>
      <w:lang w:val="en-US" w:eastAsia="x-none" w:bidi="en-US"/>
    </w:rPr>
  </w:style>
  <w:style w:type="character" w:customStyle="1" w:styleId="affffa">
    <w:name w:val="Подзаголовок Знак"/>
    <w:link w:val="affff9"/>
    <w:uiPriority w:val="99"/>
    <w:rsid w:val="00435938"/>
    <w:rPr>
      <w:rFonts w:ascii="Cambria" w:eastAsia="Times New Roman" w:hAnsi="Cambria"/>
      <w:i/>
      <w:iCs/>
      <w:color w:val="4F81BD"/>
      <w:spacing w:val="15"/>
      <w:sz w:val="28"/>
      <w:szCs w:val="24"/>
      <w:lang w:val="en-US" w:bidi="en-US"/>
    </w:rPr>
  </w:style>
  <w:style w:type="character" w:styleId="affffb">
    <w:name w:val="Emphasis"/>
    <w:uiPriority w:val="20"/>
    <w:qFormat/>
    <w:rsid w:val="00435938"/>
    <w:rPr>
      <w:i/>
      <w:iCs/>
    </w:rPr>
  </w:style>
  <w:style w:type="paragraph" w:styleId="29">
    <w:name w:val="Quote"/>
    <w:basedOn w:val="a2"/>
    <w:next w:val="a2"/>
    <w:link w:val="2a"/>
    <w:uiPriority w:val="99"/>
    <w:qFormat/>
    <w:rsid w:val="00435938"/>
    <w:pPr>
      <w:ind w:firstLine="709"/>
      <w:jc w:val="both"/>
    </w:pPr>
    <w:rPr>
      <w:i/>
      <w:iCs/>
      <w:color w:val="000000"/>
      <w:sz w:val="28"/>
      <w:szCs w:val="20"/>
      <w:lang w:val="en-US" w:eastAsia="x-none" w:bidi="en-US"/>
    </w:rPr>
  </w:style>
  <w:style w:type="character" w:customStyle="1" w:styleId="2a">
    <w:name w:val="Цитата 2 Знак"/>
    <w:link w:val="29"/>
    <w:uiPriority w:val="99"/>
    <w:rsid w:val="00435938"/>
    <w:rPr>
      <w:rFonts w:ascii="Times New Roman" w:eastAsia="Times New Roman" w:hAnsi="Times New Roman"/>
      <w:i/>
      <w:iCs/>
      <w:color w:val="000000"/>
      <w:sz w:val="28"/>
      <w:lang w:val="en-US" w:bidi="en-US"/>
    </w:rPr>
  </w:style>
  <w:style w:type="character" w:styleId="affffc">
    <w:name w:val="Subtle Emphasis"/>
    <w:qFormat/>
    <w:rsid w:val="00435938"/>
    <w:rPr>
      <w:i/>
      <w:iCs/>
      <w:color w:val="808080"/>
    </w:rPr>
  </w:style>
  <w:style w:type="character" w:styleId="affffd">
    <w:name w:val="Intense Emphasis"/>
    <w:qFormat/>
    <w:rsid w:val="00435938"/>
    <w:rPr>
      <w:b/>
      <w:bCs/>
      <w:i/>
      <w:iCs/>
      <w:color w:val="4F81BD"/>
    </w:rPr>
  </w:style>
  <w:style w:type="character" w:styleId="affffe">
    <w:name w:val="Subtle Reference"/>
    <w:qFormat/>
    <w:rsid w:val="00435938"/>
    <w:rPr>
      <w:smallCaps/>
      <w:color w:val="C0504D"/>
      <w:u w:val="single"/>
    </w:rPr>
  </w:style>
  <w:style w:type="character" w:styleId="afffff">
    <w:name w:val="Intense Reference"/>
    <w:qFormat/>
    <w:rsid w:val="00435938"/>
    <w:rPr>
      <w:b/>
      <w:bCs/>
      <w:smallCaps/>
      <w:color w:val="C0504D"/>
      <w:spacing w:val="5"/>
      <w:u w:val="single"/>
    </w:rPr>
  </w:style>
  <w:style w:type="paragraph" w:styleId="43">
    <w:name w:val="toc 4"/>
    <w:basedOn w:val="a2"/>
    <w:next w:val="a2"/>
    <w:autoRedefine/>
    <w:uiPriority w:val="39"/>
    <w:rsid w:val="00435938"/>
    <w:pPr>
      <w:tabs>
        <w:tab w:val="right" w:leader="dot" w:pos="9890"/>
      </w:tabs>
      <w:ind w:firstLine="709"/>
      <w:jc w:val="both"/>
    </w:pPr>
    <w:rPr>
      <w:sz w:val="28"/>
      <w:szCs w:val="22"/>
      <w:lang w:val="en-US" w:eastAsia="en-US" w:bidi="en-US"/>
    </w:rPr>
  </w:style>
  <w:style w:type="paragraph" w:styleId="52">
    <w:name w:val="toc 5"/>
    <w:basedOn w:val="a2"/>
    <w:next w:val="a2"/>
    <w:autoRedefine/>
    <w:uiPriority w:val="39"/>
    <w:rsid w:val="00435938"/>
    <w:pPr>
      <w:ind w:firstLine="709"/>
      <w:jc w:val="both"/>
    </w:pPr>
    <w:rPr>
      <w:sz w:val="28"/>
      <w:szCs w:val="22"/>
      <w:lang w:val="en-US" w:eastAsia="en-US" w:bidi="en-US"/>
    </w:rPr>
  </w:style>
  <w:style w:type="paragraph" w:styleId="63">
    <w:name w:val="toc 6"/>
    <w:basedOn w:val="a2"/>
    <w:next w:val="a2"/>
    <w:autoRedefine/>
    <w:uiPriority w:val="39"/>
    <w:rsid w:val="00435938"/>
    <w:pPr>
      <w:ind w:firstLine="709"/>
      <w:jc w:val="both"/>
    </w:pPr>
    <w:rPr>
      <w:sz w:val="28"/>
      <w:szCs w:val="22"/>
      <w:lang w:val="en-US" w:eastAsia="en-US" w:bidi="en-US"/>
    </w:rPr>
  </w:style>
  <w:style w:type="paragraph" w:styleId="72">
    <w:name w:val="toc 7"/>
    <w:basedOn w:val="a2"/>
    <w:next w:val="a2"/>
    <w:autoRedefine/>
    <w:uiPriority w:val="39"/>
    <w:rsid w:val="00435938"/>
    <w:pPr>
      <w:ind w:firstLine="709"/>
      <w:jc w:val="both"/>
    </w:pPr>
    <w:rPr>
      <w:sz w:val="28"/>
      <w:szCs w:val="22"/>
      <w:lang w:val="en-US" w:eastAsia="en-US" w:bidi="en-US"/>
    </w:rPr>
  </w:style>
  <w:style w:type="paragraph" w:styleId="81">
    <w:name w:val="toc 8"/>
    <w:basedOn w:val="a2"/>
    <w:next w:val="a2"/>
    <w:autoRedefine/>
    <w:uiPriority w:val="39"/>
    <w:rsid w:val="00435938"/>
    <w:pPr>
      <w:ind w:firstLine="709"/>
      <w:jc w:val="both"/>
    </w:pPr>
    <w:rPr>
      <w:sz w:val="28"/>
      <w:szCs w:val="22"/>
      <w:lang w:val="en-US" w:eastAsia="en-US" w:bidi="en-US"/>
    </w:rPr>
  </w:style>
  <w:style w:type="paragraph" w:styleId="91">
    <w:name w:val="toc 9"/>
    <w:basedOn w:val="a2"/>
    <w:next w:val="a2"/>
    <w:autoRedefine/>
    <w:uiPriority w:val="39"/>
    <w:rsid w:val="00435938"/>
    <w:pPr>
      <w:ind w:firstLine="709"/>
      <w:jc w:val="both"/>
    </w:pPr>
    <w:rPr>
      <w:sz w:val="28"/>
      <w:szCs w:val="22"/>
      <w:lang w:val="en-US" w:eastAsia="en-US" w:bidi="en-US"/>
    </w:rPr>
  </w:style>
  <w:style w:type="paragraph" w:customStyle="1" w:styleId="afffff0">
    <w:name w:val="Чертежный"/>
    <w:rsid w:val="00D11B30"/>
    <w:pPr>
      <w:jc w:val="both"/>
    </w:pPr>
    <w:rPr>
      <w:rFonts w:ascii="ISOCPEUR" w:eastAsia="Times New Roman" w:hAnsi="ISOCPEUR"/>
      <w:i/>
      <w:sz w:val="28"/>
      <w:lang w:val="uk-UA"/>
    </w:rPr>
  </w:style>
  <w:style w:type="paragraph" w:customStyle="1" w:styleId="210">
    <w:name w:val="Основной текст 21"/>
    <w:basedOn w:val="a2"/>
    <w:rsid w:val="00D11B30"/>
    <w:pPr>
      <w:widowControl w:val="0"/>
      <w:ind w:firstLine="567"/>
      <w:jc w:val="both"/>
    </w:pPr>
    <w:rPr>
      <w:color w:val="000000"/>
      <w:szCs w:val="20"/>
    </w:rPr>
  </w:style>
  <w:style w:type="paragraph" w:customStyle="1" w:styleId="WW-Web">
    <w:name w:val="WW-Обычный (Web)"/>
    <w:basedOn w:val="a2"/>
    <w:link w:val="WW-Web0"/>
    <w:rsid w:val="00D11B30"/>
    <w:pPr>
      <w:widowControl w:val="0"/>
      <w:suppressAutoHyphens/>
      <w:spacing w:before="100" w:after="100"/>
      <w:ind w:firstLine="0"/>
    </w:pPr>
    <w:rPr>
      <w:rFonts w:eastAsia="Lucida Sans Unicode"/>
      <w:kern w:val="1"/>
      <w:szCs w:val="20"/>
      <w:lang w:val="x-none" w:eastAsia="ar-SA"/>
    </w:rPr>
  </w:style>
  <w:style w:type="character" w:customStyle="1" w:styleId="WW-Web0">
    <w:name w:val="WW-Обычный (Web) Знак"/>
    <w:link w:val="WW-Web"/>
    <w:rsid w:val="00D11B30"/>
    <w:rPr>
      <w:rFonts w:ascii="Times New Roman" w:eastAsia="Lucida Sans Unicode" w:hAnsi="Times New Roman"/>
      <w:kern w:val="1"/>
      <w:sz w:val="24"/>
      <w:lang w:eastAsia="ar-SA"/>
    </w:rPr>
  </w:style>
  <w:style w:type="paragraph" w:customStyle="1" w:styleId="00">
    <w:name w:val="Основной текст 0"/>
    <w:aliases w:val="95 ПК"/>
    <w:basedOn w:val="a2"/>
    <w:rsid w:val="00D11B30"/>
    <w:pPr>
      <w:ind w:firstLine="539"/>
      <w:jc w:val="both"/>
    </w:pPr>
    <w:rPr>
      <w:rFonts w:eastAsia="Calibri"/>
      <w:color w:val="000000"/>
      <w:kern w:val="24"/>
      <w:lang w:eastAsia="en-US"/>
    </w:rPr>
  </w:style>
  <w:style w:type="paragraph" w:customStyle="1" w:styleId="CharChar1CharChar1CharChar">
    <w:name w:val="Char Char Знак Знак1 Char Char1 Знак Знак Char Char"/>
    <w:basedOn w:val="a2"/>
    <w:next w:val="a2"/>
    <w:uiPriority w:val="99"/>
    <w:rsid w:val="00D11B30"/>
    <w:pPr>
      <w:spacing w:before="100" w:beforeAutospacing="1" w:after="100" w:afterAutospacing="1"/>
      <w:ind w:firstLine="0"/>
    </w:pPr>
    <w:rPr>
      <w:rFonts w:ascii="Tahoma" w:hAnsi="Tahoma" w:cs="Tahoma"/>
      <w:sz w:val="20"/>
      <w:szCs w:val="20"/>
      <w:lang w:val="en-US" w:eastAsia="en-US"/>
    </w:rPr>
  </w:style>
  <w:style w:type="character" w:customStyle="1" w:styleId="WW8Num7z2">
    <w:name w:val="WW8Num7z2"/>
    <w:rsid w:val="00D11B30"/>
    <w:rPr>
      <w:rFonts w:ascii="Wingdings" w:hAnsi="Wingdings"/>
    </w:rPr>
  </w:style>
  <w:style w:type="character" w:customStyle="1" w:styleId="y5black">
    <w:name w:val="y5_black"/>
    <w:basedOn w:val="a4"/>
    <w:rsid w:val="00D11B30"/>
  </w:style>
  <w:style w:type="paragraph" w:customStyle="1" w:styleId="afffff1">
    <w:name w:val="???????"/>
    <w:rsid w:val="00D11B30"/>
    <w:pPr>
      <w:autoSpaceDE w:val="0"/>
      <w:autoSpaceDN w:val="0"/>
      <w:adjustRightInd w:val="0"/>
      <w:spacing w:line="360" w:lineRule="auto"/>
      <w:ind w:firstLine="283"/>
    </w:pPr>
    <w:rPr>
      <w:rFonts w:ascii="Times New Roman" w:eastAsia="Times New Roman" w:hAnsi="Times New Roman"/>
    </w:rPr>
  </w:style>
  <w:style w:type="paragraph" w:customStyle="1" w:styleId="ConsPlusTitle">
    <w:name w:val="ConsPlusTitle"/>
    <w:rsid w:val="00D11B30"/>
    <w:pPr>
      <w:autoSpaceDE w:val="0"/>
      <w:autoSpaceDN w:val="0"/>
      <w:adjustRightInd w:val="0"/>
    </w:pPr>
    <w:rPr>
      <w:rFonts w:ascii="Times New Roman" w:eastAsia="Times New Roman" w:hAnsi="Times New Roman"/>
      <w:b/>
      <w:bCs/>
      <w:sz w:val="28"/>
      <w:szCs w:val="28"/>
    </w:rPr>
  </w:style>
  <w:style w:type="paragraph" w:customStyle="1" w:styleId="Web">
    <w:name w:val="Обычный (Web)"/>
    <w:basedOn w:val="a2"/>
    <w:rsid w:val="00D11B30"/>
    <w:pPr>
      <w:spacing w:before="100" w:after="100"/>
      <w:ind w:firstLine="0"/>
    </w:pPr>
    <w:rPr>
      <w:szCs w:val="20"/>
    </w:rPr>
  </w:style>
  <w:style w:type="paragraph" w:customStyle="1" w:styleId="211">
    <w:name w:val="Основной текст с отступом 21"/>
    <w:basedOn w:val="a2"/>
    <w:rsid w:val="00D11B30"/>
    <w:pPr>
      <w:spacing w:before="120"/>
      <w:ind w:firstLine="709"/>
      <w:jc w:val="both"/>
    </w:pPr>
    <w:rPr>
      <w:szCs w:val="20"/>
    </w:rPr>
  </w:style>
  <w:style w:type="paragraph" w:customStyle="1" w:styleId="afffff2">
    <w:name w:val="a"/>
    <w:basedOn w:val="a2"/>
    <w:rsid w:val="00D11B30"/>
    <w:pPr>
      <w:spacing w:before="100" w:beforeAutospacing="1" w:after="100" w:afterAutospacing="1"/>
      <w:ind w:firstLine="0"/>
    </w:pPr>
  </w:style>
  <w:style w:type="paragraph" w:customStyle="1" w:styleId="a00">
    <w:name w:val="a0"/>
    <w:basedOn w:val="a2"/>
    <w:rsid w:val="00D11B30"/>
    <w:pPr>
      <w:spacing w:before="100" w:beforeAutospacing="1" w:after="100" w:afterAutospacing="1"/>
      <w:ind w:firstLine="0"/>
    </w:pPr>
  </w:style>
  <w:style w:type="paragraph" w:customStyle="1" w:styleId="Default">
    <w:name w:val="Default"/>
    <w:rsid w:val="00D11B30"/>
    <w:pPr>
      <w:autoSpaceDE w:val="0"/>
      <w:autoSpaceDN w:val="0"/>
      <w:adjustRightInd w:val="0"/>
    </w:pPr>
    <w:rPr>
      <w:rFonts w:ascii="Times New Roman" w:hAnsi="Times New Roman"/>
      <w:color w:val="000000"/>
      <w:sz w:val="24"/>
      <w:szCs w:val="24"/>
      <w:lang w:eastAsia="en-US"/>
    </w:rPr>
  </w:style>
  <w:style w:type="paragraph" w:customStyle="1" w:styleId="afffff3">
    <w:name w:val="Знак Знак Знак"/>
    <w:basedOn w:val="a2"/>
    <w:rsid w:val="00D11B30"/>
    <w:pPr>
      <w:widowControl w:val="0"/>
      <w:adjustRightInd w:val="0"/>
      <w:spacing w:after="160" w:line="240" w:lineRule="exact"/>
      <w:ind w:firstLine="0"/>
      <w:jc w:val="right"/>
    </w:pPr>
    <w:rPr>
      <w:sz w:val="20"/>
      <w:szCs w:val="20"/>
      <w:lang w:val="en-GB" w:eastAsia="en-US"/>
    </w:rPr>
  </w:style>
  <w:style w:type="paragraph" w:customStyle="1" w:styleId="afffff4">
    <w:name w:val="Стиль"/>
    <w:rsid w:val="00D11B30"/>
    <w:pPr>
      <w:widowControl w:val="0"/>
      <w:autoSpaceDE w:val="0"/>
      <w:autoSpaceDN w:val="0"/>
    </w:pPr>
    <w:rPr>
      <w:rFonts w:ascii="Times New Roman" w:eastAsia="Times New Roman" w:hAnsi="Times New Roman"/>
      <w:spacing w:val="-1"/>
      <w:kern w:val="65535"/>
      <w:position w:val="-1"/>
      <w:sz w:val="24"/>
      <w:szCs w:val="24"/>
    </w:rPr>
  </w:style>
  <w:style w:type="paragraph" w:customStyle="1" w:styleId="1f">
    <w:name w:val="З1"/>
    <w:basedOn w:val="a2"/>
    <w:next w:val="a2"/>
    <w:rsid w:val="00D11B30"/>
    <w:pPr>
      <w:spacing w:line="360" w:lineRule="auto"/>
      <w:ind w:firstLine="748"/>
      <w:jc w:val="both"/>
    </w:pPr>
    <w:rPr>
      <w:b/>
      <w:snapToGrid w:val="0"/>
    </w:rPr>
  </w:style>
  <w:style w:type="paragraph" w:customStyle="1" w:styleId="u">
    <w:name w:val="u"/>
    <w:basedOn w:val="a2"/>
    <w:rsid w:val="00D11B30"/>
    <w:pPr>
      <w:ind w:firstLine="353"/>
      <w:jc w:val="both"/>
    </w:pPr>
  </w:style>
  <w:style w:type="numbering" w:customStyle="1" w:styleId="1f0">
    <w:name w:val="Нет списка1"/>
    <w:next w:val="a6"/>
    <w:uiPriority w:val="99"/>
    <w:semiHidden/>
    <w:unhideWhenUsed/>
    <w:rsid w:val="00435938"/>
  </w:style>
  <w:style w:type="table" w:customStyle="1" w:styleId="1f1">
    <w:name w:val="Сетка таблицы1"/>
    <w:basedOn w:val="a5"/>
    <w:next w:val="aff4"/>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f2">
    <w:name w:val="Table Grid 1"/>
    <w:basedOn w:val="a5"/>
    <w:rsid w:val="0043593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1f3">
    <w:name w:val="Знак Знак Знак1"/>
    <w:basedOn w:val="a2"/>
    <w:rsid w:val="00D11B30"/>
    <w:pPr>
      <w:widowControl w:val="0"/>
      <w:adjustRightInd w:val="0"/>
      <w:spacing w:after="160" w:line="240" w:lineRule="exact"/>
      <w:ind w:firstLine="0"/>
      <w:jc w:val="right"/>
    </w:pPr>
    <w:rPr>
      <w:sz w:val="20"/>
      <w:szCs w:val="20"/>
      <w:lang w:val="en-GB" w:eastAsia="en-US"/>
    </w:rPr>
  </w:style>
  <w:style w:type="character" w:styleId="afffff5">
    <w:name w:val="FollowedHyperlink"/>
    <w:uiPriority w:val="99"/>
    <w:unhideWhenUsed/>
    <w:rsid w:val="00435938"/>
    <w:rPr>
      <w:color w:val="800080"/>
      <w:u w:val="single"/>
    </w:rPr>
  </w:style>
  <w:style w:type="paragraph" w:customStyle="1" w:styleId="s12">
    <w:name w:val="s_12"/>
    <w:basedOn w:val="a2"/>
    <w:rsid w:val="00D11B30"/>
    <w:pPr>
      <w:ind w:firstLine="720"/>
    </w:pPr>
  </w:style>
  <w:style w:type="paragraph" w:customStyle="1" w:styleId="s13">
    <w:name w:val="s_13"/>
    <w:basedOn w:val="a2"/>
    <w:rsid w:val="00D11B30"/>
    <w:pPr>
      <w:ind w:firstLine="720"/>
    </w:pPr>
  </w:style>
  <w:style w:type="paragraph" w:customStyle="1" w:styleId="s3">
    <w:name w:val="s_3"/>
    <w:basedOn w:val="a2"/>
    <w:rsid w:val="00D11B30"/>
    <w:pPr>
      <w:spacing w:before="100" w:beforeAutospacing="1" w:after="100" w:afterAutospacing="1"/>
      <w:ind w:firstLine="0"/>
    </w:pPr>
  </w:style>
  <w:style w:type="numbering" w:customStyle="1" w:styleId="2b">
    <w:name w:val="Нет списка2"/>
    <w:next w:val="a6"/>
    <w:uiPriority w:val="99"/>
    <w:semiHidden/>
    <w:unhideWhenUsed/>
    <w:rsid w:val="00435938"/>
  </w:style>
  <w:style w:type="table" w:customStyle="1" w:styleId="2c">
    <w:name w:val="Сетка таблицы2"/>
    <w:basedOn w:val="a5"/>
    <w:next w:val="aff4"/>
    <w:uiPriority w:val="59"/>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
    <w:name w:val="Сетка таблицы3"/>
    <w:basedOn w:val="a5"/>
    <w:next w:val="aff4"/>
    <w:uiPriority w:val="59"/>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
    <w:basedOn w:val="a5"/>
    <w:next w:val="aff4"/>
    <w:uiPriority w:val="59"/>
    <w:rsid w:val="0043593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
    <w:name w:val="s_1"/>
    <w:basedOn w:val="a2"/>
    <w:rsid w:val="00D11B30"/>
    <w:pPr>
      <w:spacing w:before="100" w:beforeAutospacing="1" w:after="100" w:afterAutospacing="1"/>
      <w:ind w:firstLine="0"/>
    </w:pPr>
  </w:style>
  <w:style w:type="character" w:customStyle="1" w:styleId="s10">
    <w:name w:val="s_10"/>
    <w:basedOn w:val="a4"/>
    <w:rsid w:val="00D11B30"/>
  </w:style>
  <w:style w:type="character" w:customStyle="1" w:styleId="1f4">
    <w:name w:val="Название книги1"/>
    <w:uiPriority w:val="33"/>
    <w:qFormat/>
    <w:rsid w:val="00435938"/>
    <w:rPr>
      <w:b/>
      <w:bCs/>
      <w:smallCaps/>
      <w:spacing w:val="5"/>
    </w:rPr>
  </w:style>
  <w:style w:type="paragraph" w:customStyle="1" w:styleId="39">
    <w:name w:val="Без интервала3"/>
    <w:uiPriority w:val="1"/>
    <w:qFormat/>
    <w:rsid w:val="00435938"/>
    <w:pPr>
      <w:ind w:firstLine="709"/>
      <w:jc w:val="both"/>
    </w:pPr>
    <w:rPr>
      <w:sz w:val="22"/>
      <w:szCs w:val="22"/>
    </w:rPr>
  </w:style>
  <w:style w:type="character" w:customStyle="1" w:styleId="spelle">
    <w:name w:val="spelle"/>
    <w:basedOn w:val="a4"/>
    <w:rsid w:val="00D11B30"/>
  </w:style>
  <w:style w:type="paragraph" w:customStyle="1" w:styleId="1f5">
    <w:name w:val="Без интервала1"/>
    <w:qFormat/>
    <w:rsid w:val="00435938"/>
    <w:pPr>
      <w:ind w:firstLine="709"/>
      <w:jc w:val="both"/>
    </w:pPr>
    <w:rPr>
      <w:sz w:val="22"/>
      <w:szCs w:val="22"/>
    </w:rPr>
  </w:style>
  <w:style w:type="paragraph" w:customStyle="1" w:styleId="1f6">
    <w:name w:val="Текст примечания1"/>
    <w:basedOn w:val="a2"/>
    <w:rsid w:val="00D11B30"/>
    <w:pPr>
      <w:suppressAutoHyphens/>
      <w:ind w:firstLine="0"/>
    </w:pPr>
    <w:rPr>
      <w:bCs/>
      <w:sz w:val="20"/>
      <w:szCs w:val="20"/>
      <w:lang w:eastAsia="ar-SA"/>
    </w:rPr>
  </w:style>
  <w:style w:type="paragraph" w:customStyle="1" w:styleId="afffff6">
    <w:name w:val="Прижатый влево"/>
    <w:basedOn w:val="a2"/>
    <w:next w:val="a2"/>
    <w:uiPriority w:val="99"/>
    <w:rsid w:val="00D11B30"/>
    <w:pPr>
      <w:widowControl w:val="0"/>
      <w:autoSpaceDE w:val="0"/>
      <w:autoSpaceDN w:val="0"/>
      <w:adjustRightInd w:val="0"/>
      <w:ind w:firstLine="0"/>
    </w:pPr>
    <w:rPr>
      <w:rFonts w:ascii="Arial" w:hAnsi="Arial" w:cs="Arial"/>
      <w:sz w:val="26"/>
      <w:szCs w:val="26"/>
    </w:rPr>
  </w:style>
  <w:style w:type="paragraph" w:customStyle="1" w:styleId="45">
    <w:name w:val="Без интервала4"/>
    <w:uiPriority w:val="99"/>
    <w:qFormat/>
    <w:rsid w:val="00435938"/>
    <w:pPr>
      <w:ind w:firstLine="709"/>
      <w:jc w:val="both"/>
    </w:pPr>
    <w:rPr>
      <w:sz w:val="22"/>
      <w:szCs w:val="22"/>
    </w:rPr>
  </w:style>
  <w:style w:type="table" w:styleId="afffff7">
    <w:name w:val="Light List"/>
    <w:basedOn w:val="a5"/>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4">
    <w:name w:val="List Bullet 4"/>
    <w:basedOn w:val="a2"/>
    <w:autoRedefine/>
    <w:uiPriority w:val="99"/>
    <w:semiHidden/>
    <w:unhideWhenUsed/>
    <w:rsid w:val="00435938"/>
    <w:pPr>
      <w:numPr>
        <w:numId w:val="4"/>
      </w:numPr>
      <w:tabs>
        <w:tab w:val="clear" w:pos="1209"/>
      </w:tabs>
      <w:ind w:left="360"/>
    </w:pPr>
    <w:rPr>
      <w:sz w:val="20"/>
      <w:szCs w:val="20"/>
      <w:lang w:val="en-GB"/>
    </w:rPr>
  </w:style>
  <w:style w:type="paragraph" w:customStyle="1" w:styleId="1-016">
    <w:name w:val="Стиль Заголовок 1 + Справа:  -0.1 см Перед:  6 пт"/>
    <w:basedOn w:val="1"/>
    <w:autoRedefine/>
    <w:uiPriority w:val="99"/>
    <w:rsid w:val="00435938"/>
    <w:pPr>
      <w:keepLines w:val="0"/>
      <w:widowControl w:val="0"/>
      <w:autoSpaceDE w:val="0"/>
      <w:autoSpaceDN w:val="0"/>
      <w:adjustRightInd w:val="0"/>
      <w:spacing w:before="0"/>
      <w:ind w:right="-57" w:firstLine="0"/>
      <w:jc w:val="both"/>
      <w:outlineLvl w:val="9"/>
    </w:pPr>
    <w:rPr>
      <w:rFonts w:ascii="Times New Roman" w:hAnsi="Times New Roman"/>
      <w:b w:val="0"/>
      <w:bCs w:val="0"/>
      <w:color w:val="auto"/>
      <w:sz w:val="26"/>
      <w:szCs w:val="24"/>
      <w:lang w:val="ru-RU"/>
    </w:rPr>
  </w:style>
  <w:style w:type="paragraph" w:customStyle="1" w:styleId="ConsPlusCell">
    <w:name w:val="ConsPlusCell"/>
    <w:rsid w:val="00D11B30"/>
    <w:pPr>
      <w:widowControl w:val="0"/>
      <w:autoSpaceDE w:val="0"/>
      <w:autoSpaceDN w:val="0"/>
    </w:pPr>
    <w:rPr>
      <w:rFonts w:ascii="Courier New" w:eastAsia="Times New Roman" w:hAnsi="Courier New" w:cs="Courier New"/>
    </w:rPr>
  </w:style>
  <w:style w:type="paragraph" w:customStyle="1" w:styleId="ConsPlusDocList">
    <w:name w:val="ConsPlusDocList"/>
    <w:rsid w:val="00D11B30"/>
    <w:pPr>
      <w:widowControl w:val="0"/>
      <w:autoSpaceDE w:val="0"/>
      <w:autoSpaceDN w:val="0"/>
    </w:pPr>
    <w:rPr>
      <w:rFonts w:ascii="Courier New" w:eastAsia="Times New Roman" w:hAnsi="Courier New" w:cs="Courier New"/>
    </w:rPr>
  </w:style>
  <w:style w:type="paragraph" w:customStyle="1" w:styleId="ConsPlusTitlePage">
    <w:name w:val="ConsPlusTitlePage"/>
    <w:rsid w:val="00D11B30"/>
    <w:pPr>
      <w:widowControl w:val="0"/>
      <w:autoSpaceDE w:val="0"/>
      <w:autoSpaceDN w:val="0"/>
    </w:pPr>
    <w:rPr>
      <w:rFonts w:ascii="Tahoma" w:eastAsia="Times New Roman" w:hAnsi="Tahoma" w:cs="Tahoma"/>
    </w:rPr>
  </w:style>
  <w:style w:type="paragraph" w:customStyle="1" w:styleId="ConsPlusJurTerm">
    <w:name w:val="ConsPlusJurTerm"/>
    <w:rsid w:val="00D11B30"/>
    <w:pPr>
      <w:widowControl w:val="0"/>
      <w:autoSpaceDE w:val="0"/>
      <w:autoSpaceDN w:val="0"/>
    </w:pPr>
    <w:rPr>
      <w:rFonts w:ascii="Tahoma" w:eastAsia="Times New Roman" w:hAnsi="Tahoma" w:cs="Tahoma"/>
      <w:sz w:val="22"/>
    </w:rPr>
  </w:style>
  <w:style w:type="character" w:customStyle="1" w:styleId="docaccesstitle">
    <w:name w:val="docaccess_title"/>
    <w:basedOn w:val="a4"/>
    <w:rsid w:val="00D11B30"/>
  </w:style>
  <w:style w:type="table" w:customStyle="1" w:styleId="1f7">
    <w:name w:val="Светлый список1"/>
    <w:basedOn w:val="a5"/>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1">
    <w:name w:val="Сетка таблицы11"/>
    <w:basedOn w:val="a5"/>
    <w:next w:val="aff4"/>
    <w:uiPriority w:val="59"/>
    <w:rsid w:val="00D11B30"/>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d">
    <w:name w:val="Светлый список2"/>
    <w:basedOn w:val="a5"/>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2">
    <w:name w:val="Светлый список11"/>
    <w:basedOn w:val="a5"/>
    <w:uiPriority w:val="61"/>
    <w:rsid w:val="00D11B30"/>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320">
    <w:name w:val="Основной текст с отступом 32"/>
    <w:basedOn w:val="a2"/>
    <w:rsid w:val="00D11B30"/>
    <w:pPr>
      <w:tabs>
        <w:tab w:val="left" w:pos="709"/>
      </w:tabs>
      <w:ind w:firstLine="709"/>
      <w:jc w:val="both"/>
    </w:pPr>
    <w:rPr>
      <w:rFonts w:ascii="TimesET" w:eastAsia="TimesET" w:hAnsi="TimesET"/>
      <w:szCs w:val="20"/>
    </w:rPr>
  </w:style>
  <w:style w:type="paragraph" w:customStyle="1" w:styleId="2e">
    <w:name w:val="Основной текст2"/>
    <w:basedOn w:val="a2"/>
    <w:rsid w:val="00D11B30"/>
    <w:pPr>
      <w:widowControl w:val="0"/>
      <w:ind w:firstLine="709"/>
      <w:jc w:val="both"/>
    </w:pPr>
    <w:rPr>
      <w:szCs w:val="20"/>
    </w:rPr>
  </w:style>
  <w:style w:type="paragraph" w:customStyle="1" w:styleId="321">
    <w:name w:val="Основной текст с отступом 32"/>
    <w:basedOn w:val="a2"/>
    <w:rsid w:val="008633B6"/>
    <w:pPr>
      <w:tabs>
        <w:tab w:val="left" w:pos="709"/>
      </w:tabs>
      <w:ind w:firstLine="709"/>
      <w:jc w:val="both"/>
    </w:pPr>
    <w:rPr>
      <w:rFonts w:ascii="TimesET" w:eastAsia="TimesET" w:hAnsi="TimesET"/>
      <w:szCs w:val="20"/>
    </w:rPr>
  </w:style>
  <w:style w:type="paragraph" w:customStyle="1" w:styleId="2f">
    <w:name w:val="Основной текст2"/>
    <w:basedOn w:val="a2"/>
    <w:rsid w:val="008633B6"/>
    <w:pPr>
      <w:widowControl w:val="0"/>
      <w:ind w:firstLine="709"/>
      <w:jc w:val="both"/>
    </w:pPr>
    <w:rPr>
      <w:szCs w:val="20"/>
    </w:rPr>
  </w:style>
  <w:style w:type="character" w:customStyle="1" w:styleId="13">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w:link w:val="aff5"/>
    <w:locked/>
    <w:rsid w:val="00320D97"/>
    <w:rPr>
      <w:rFonts w:ascii="Times New Roman" w:eastAsia="Times New Roman" w:hAnsi="Times New Roman"/>
      <w:sz w:val="24"/>
      <w:szCs w:val="24"/>
    </w:rPr>
  </w:style>
  <w:style w:type="paragraph" w:customStyle="1" w:styleId="a0">
    <w:name w:val="Маркированный_ГП"/>
    <w:basedOn w:val="a3"/>
    <w:qFormat/>
    <w:rsid w:val="00981F77"/>
    <w:pPr>
      <w:numPr>
        <w:numId w:val="50"/>
      </w:numPr>
      <w:spacing w:before="120" w:line="240" w:lineRule="auto"/>
      <w:ind w:left="1134" w:hanging="425"/>
    </w:pPr>
  </w:style>
  <w:style w:type="paragraph" w:customStyle="1" w:styleId="afffff8">
    <w:name w:val="список"/>
    <w:basedOn w:val="a2"/>
    <w:uiPriority w:val="99"/>
    <w:rsid w:val="00435938"/>
    <w:pPr>
      <w:keepLines/>
      <w:overflowPunct w:val="0"/>
      <w:autoSpaceDE w:val="0"/>
      <w:autoSpaceDN w:val="0"/>
      <w:adjustRightInd w:val="0"/>
      <w:ind w:left="709" w:hanging="284"/>
      <w:jc w:val="both"/>
    </w:pPr>
    <w:rPr>
      <w:rFonts w:ascii="Peterburg" w:hAnsi="Peterburg"/>
      <w:szCs w:val="20"/>
    </w:rPr>
  </w:style>
  <w:style w:type="character" w:customStyle="1" w:styleId="afffff9">
    <w:name w:val="Гипертекстовая ссылка"/>
    <w:uiPriority w:val="99"/>
    <w:rsid w:val="00435938"/>
    <w:rPr>
      <w:b/>
      <w:bCs/>
      <w:color w:val="008000"/>
      <w:sz w:val="20"/>
      <w:szCs w:val="20"/>
      <w:u w:val="single"/>
    </w:rPr>
  </w:style>
  <w:style w:type="character" w:styleId="afffffa">
    <w:name w:val="endnote reference"/>
    <w:semiHidden/>
    <w:rsid w:val="00435938"/>
    <w:rPr>
      <w:vertAlign w:val="superscript"/>
    </w:rPr>
  </w:style>
  <w:style w:type="character" w:styleId="afffffb">
    <w:name w:val="footnote reference"/>
    <w:uiPriority w:val="99"/>
    <w:rsid w:val="00435938"/>
    <w:rPr>
      <w:vertAlign w:val="superscript"/>
    </w:rPr>
  </w:style>
  <w:style w:type="table" w:customStyle="1" w:styleId="53">
    <w:name w:val="Сетка таблицы5"/>
    <w:basedOn w:val="a5"/>
    <w:next w:val="aff4"/>
    <w:uiPriority w:val="59"/>
    <w:rsid w:val="00435938"/>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FA439C"/>
  </w:style>
  <w:style w:type="numbering" w:customStyle="1" w:styleId="113">
    <w:name w:val="Нет списка11"/>
    <w:next w:val="a6"/>
    <w:uiPriority w:val="99"/>
    <w:semiHidden/>
    <w:unhideWhenUsed/>
    <w:rsid w:val="00FA439C"/>
  </w:style>
  <w:style w:type="numbering" w:customStyle="1" w:styleId="212">
    <w:name w:val="Нет списка21"/>
    <w:next w:val="a6"/>
    <w:uiPriority w:val="99"/>
    <w:semiHidden/>
    <w:unhideWhenUsed/>
    <w:rsid w:val="00FA439C"/>
  </w:style>
  <w:style w:type="paragraph" w:customStyle="1" w:styleId="afffffc">
    <w:name w:val="Заголовок текста"/>
    <w:uiPriority w:val="99"/>
    <w:rsid w:val="00FA439C"/>
    <w:pPr>
      <w:spacing w:after="240"/>
      <w:ind w:firstLine="709"/>
      <w:jc w:val="center"/>
    </w:pPr>
    <w:rPr>
      <w:rFonts w:ascii="Times New Roman" w:eastAsia="Times New Roman" w:hAnsi="Times New Roman"/>
      <w:b/>
      <w:noProof/>
      <w:sz w:val="28"/>
    </w:rPr>
  </w:style>
  <w:style w:type="character" w:customStyle="1" w:styleId="ListParagraphChar">
    <w:name w:val="List Paragraph Char"/>
    <w:link w:val="16"/>
    <w:locked/>
    <w:rsid w:val="00FA439C"/>
    <w:rPr>
      <w:rFonts w:eastAsia="Times New Roman" w:cs="Calibri"/>
      <w:sz w:val="22"/>
      <w:szCs w:val="22"/>
    </w:rPr>
  </w:style>
  <w:style w:type="table" w:customStyle="1" w:styleId="64">
    <w:name w:val="Сетка таблицы6"/>
    <w:basedOn w:val="a5"/>
    <w:next w:val="aff4"/>
    <w:uiPriority w:val="59"/>
    <w:rsid w:val="00FA439C"/>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
    <w:basedOn w:val="a5"/>
    <w:next w:val="aff4"/>
    <w:uiPriority w:val="59"/>
    <w:rsid w:val="00FA439C"/>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
    <w:name w:val="Нет списка31"/>
    <w:next w:val="a6"/>
    <w:uiPriority w:val="99"/>
    <w:semiHidden/>
    <w:unhideWhenUsed/>
    <w:rsid w:val="00FA439C"/>
  </w:style>
  <w:style w:type="numbering" w:customStyle="1" w:styleId="1110">
    <w:name w:val="Нет списка111"/>
    <w:next w:val="a6"/>
    <w:uiPriority w:val="99"/>
    <w:semiHidden/>
    <w:unhideWhenUsed/>
    <w:rsid w:val="00FA439C"/>
  </w:style>
  <w:style w:type="numbering" w:customStyle="1" w:styleId="2110">
    <w:name w:val="Нет списка211"/>
    <w:next w:val="a6"/>
    <w:uiPriority w:val="99"/>
    <w:semiHidden/>
    <w:unhideWhenUsed/>
    <w:rsid w:val="00FA439C"/>
  </w:style>
  <w:style w:type="numbering" w:customStyle="1" w:styleId="46">
    <w:name w:val="Нет списка4"/>
    <w:next w:val="a6"/>
    <w:uiPriority w:val="99"/>
    <w:semiHidden/>
    <w:unhideWhenUsed/>
    <w:rsid w:val="000B50AB"/>
  </w:style>
  <w:style w:type="numbering" w:customStyle="1" w:styleId="121">
    <w:name w:val="Нет списка12"/>
    <w:next w:val="a6"/>
    <w:uiPriority w:val="99"/>
    <w:semiHidden/>
    <w:unhideWhenUsed/>
    <w:rsid w:val="000B50AB"/>
  </w:style>
  <w:style w:type="numbering" w:customStyle="1" w:styleId="220">
    <w:name w:val="Нет списка22"/>
    <w:next w:val="a6"/>
    <w:uiPriority w:val="99"/>
    <w:semiHidden/>
    <w:unhideWhenUsed/>
    <w:rsid w:val="000B50AB"/>
  </w:style>
  <w:style w:type="table" w:customStyle="1" w:styleId="610">
    <w:name w:val="Сетка таблицы61"/>
    <w:basedOn w:val="a5"/>
    <w:next w:val="aff4"/>
    <w:uiPriority w:val="59"/>
    <w:rsid w:val="000B50AB"/>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5"/>
    <w:next w:val="aff4"/>
    <w:uiPriority w:val="59"/>
    <w:rsid w:val="000B50AB"/>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2">
    <w:name w:val="Нет списка32"/>
    <w:next w:val="a6"/>
    <w:uiPriority w:val="99"/>
    <w:semiHidden/>
    <w:unhideWhenUsed/>
    <w:rsid w:val="000B50AB"/>
  </w:style>
  <w:style w:type="numbering" w:customStyle="1" w:styleId="1120">
    <w:name w:val="Нет списка112"/>
    <w:next w:val="a6"/>
    <w:uiPriority w:val="99"/>
    <w:semiHidden/>
    <w:unhideWhenUsed/>
    <w:rsid w:val="000B50AB"/>
  </w:style>
  <w:style w:type="numbering" w:customStyle="1" w:styleId="2120">
    <w:name w:val="Нет списка212"/>
    <w:next w:val="a6"/>
    <w:uiPriority w:val="99"/>
    <w:semiHidden/>
    <w:unhideWhenUsed/>
    <w:rsid w:val="000B5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215877">
      <w:bodyDiv w:val="1"/>
      <w:marLeft w:val="0"/>
      <w:marRight w:val="0"/>
      <w:marTop w:val="0"/>
      <w:marBottom w:val="0"/>
      <w:divBdr>
        <w:top w:val="none" w:sz="0" w:space="0" w:color="auto"/>
        <w:left w:val="none" w:sz="0" w:space="0" w:color="auto"/>
        <w:bottom w:val="none" w:sz="0" w:space="0" w:color="auto"/>
        <w:right w:val="none" w:sz="0" w:space="0" w:color="auto"/>
      </w:divBdr>
    </w:div>
    <w:div w:id="403114570">
      <w:bodyDiv w:val="1"/>
      <w:marLeft w:val="0"/>
      <w:marRight w:val="0"/>
      <w:marTop w:val="0"/>
      <w:marBottom w:val="0"/>
      <w:divBdr>
        <w:top w:val="none" w:sz="0" w:space="0" w:color="auto"/>
        <w:left w:val="none" w:sz="0" w:space="0" w:color="auto"/>
        <w:bottom w:val="none" w:sz="0" w:space="0" w:color="auto"/>
        <w:right w:val="none" w:sz="0" w:space="0" w:color="auto"/>
      </w:divBdr>
    </w:div>
    <w:div w:id="729110398">
      <w:bodyDiv w:val="1"/>
      <w:marLeft w:val="0"/>
      <w:marRight w:val="0"/>
      <w:marTop w:val="0"/>
      <w:marBottom w:val="0"/>
      <w:divBdr>
        <w:top w:val="none" w:sz="0" w:space="0" w:color="auto"/>
        <w:left w:val="none" w:sz="0" w:space="0" w:color="auto"/>
        <w:bottom w:val="none" w:sz="0" w:space="0" w:color="auto"/>
        <w:right w:val="none" w:sz="0" w:space="0" w:color="auto"/>
      </w:divBdr>
    </w:div>
    <w:div w:id="750002123">
      <w:bodyDiv w:val="1"/>
      <w:marLeft w:val="0"/>
      <w:marRight w:val="0"/>
      <w:marTop w:val="0"/>
      <w:marBottom w:val="0"/>
      <w:divBdr>
        <w:top w:val="none" w:sz="0" w:space="0" w:color="auto"/>
        <w:left w:val="none" w:sz="0" w:space="0" w:color="auto"/>
        <w:bottom w:val="none" w:sz="0" w:space="0" w:color="auto"/>
        <w:right w:val="none" w:sz="0" w:space="0" w:color="auto"/>
      </w:divBdr>
    </w:div>
    <w:div w:id="829832645">
      <w:bodyDiv w:val="1"/>
      <w:marLeft w:val="0"/>
      <w:marRight w:val="0"/>
      <w:marTop w:val="0"/>
      <w:marBottom w:val="0"/>
      <w:divBdr>
        <w:top w:val="none" w:sz="0" w:space="0" w:color="auto"/>
        <w:left w:val="none" w:sz="0" w:space="0" w:color="auto"/>
        <w:bottom w:val="none" w:sz="0" w:space="0" w:color="auto"/>
        <w:right w:val="none" w:sz="0" w:space="0" w:color="auto"/>
      </w:divBdr>
    </w:div>
    <w:div w:id="1095252358">
      <w:bodyDiv w:val="1"/>
      <w:marLeft w:val="0"/>
      <w:marRight w:val="0"/>
      <w:marTop w:val="0"/>
      <w:marBottom w:val="0"/>
      <w:divBdr>
        <w:top w:val="none" w:sz="0" w:space="0" w:color="auto"/>
        <w:left w:val="none" w:sz="0" w:space="0" w:color="auto"/>
        <w:bottom w:val="none" w:sz="0" w:space="0" w:color="auto"/>
        <w:right w:val="none" w:sz="0" w:space="0" w:color="auto"/>
      </w:divBdr>
    </w:div>
    <w:div w:id="1558281309">
      <w:bodyDiv w:val="1"/>
      <w:marLeft w:val="0"/>
      <w:marRight w:val="0"/>
      <w:marTop w:val="0"/>
      <w:marBottom w:val="0"/>
      <w:divBdr>
        <w:top w:val="none" w:sz="0" w:space="0" w:color="auto"/>
        <w:left w:val="none" w:sz="0" w:space="0" w:color="auto"/>
        <w:bottom w:val="none" w:sz="0" w:space="0" w:color="auto"/>
        <w:right w:val="none" w:sz="0" w:space="0" w:color="auto"/>
      </w:divBdr>
      <w:divsChild>
        <w:div w:id="49430458">
          <w:marLeft w:val="0"/>
          <w:marRight w:val="0"/>
          <w:marTop w:val="0"/>
          <w:marBottom w:val="0"/>
          <w:divBdr>
            <w:top w:val="none" w:sz="0" w:space="0" w:color="auto"/>
            <w:left w:val="none" w:sz="0" w:space="0" w:color="auto"/>
            <w:bottom w:val="none" w:sz="0" w:space="0" w:color="auto"/>
            <w:right w:val="none" w:sz="0" w:space="0" w:color="auto"/>
          </w:divBdr>
        </w:div>
        <w:div w:id="263616814">
          <w:marLeft w:val="0"/>
          <w:marRight w:val="0"/>
          <w:marTop w:val="0"/>
          <w:marBottom w:val="0"/>
          <w:divBdr>
            <w:top w:val="none" w:sz="0" w:space="0" w:color="auto"/>
            <w:left w:val="none" w:sz="0" w:space="0" w:color="auto"/>
            <w:bottom w:val="none" w:sz="0" w:space="0" w:color="auto"/>
            <w:right w:val="none" w:sz="0" w:space="0" w:color="auto"/>
          </w:divBdr>
        </w:div>
        <w:div w:id="364210004">
          <w:marLeft w:val="0"/>
          <w:marRight w:val="0"/>
          <w:marTop w:val="0"/>
          <w:marBottom w:val="0"/>
          <w:divBdr>
            <w:top w:val="none" w:sz="0" w:space="0" w:color="auto"/>
            <w:left w:val="none" w:sz="0" w:space="0" w:color="auto"/>
            <w:bottom w:val="none" w:sz="0" w:space="0" w:color="auto"/>
            <w:right w:val="none" w:sz="0" w:space="0" w:color="auto"/>
          </w:divBdr>
        </w:div>
        <w:div w:id="378013403">
          <w:marLeft w:val="0"/>
          <w:marRight w:val="0"/>
          <w:marTop w:val="0"/>
          <w:marBottom w:val="0"/>
          <w:divBdr>
            <w:top w:val="none" w:sz="0" w:space="0" w:color="auto"/>
            <w:left w:val="none" w:sz="0" w:space="0" w:color="auto"/>
            <w:bottom w:val="none" w:sz="0" w:space="0" w:color="auto"/>
            <w:right w:val="none" w:sz="0" w:space="0" w:color="auto"/>
          </w:divBdr>
        </w:div>
        <w:div w:id="425729002">
          <w:marLeft w:val="0"/>
          <w:marRight w:val="0"/>
          <w:marTop w:val="0"/>
          <w:marBottom w:val="0"/>
          <w:divBdr>
            <w:top w:val="none" w:sz="0" w:space="0" w:color="auto"/>
            <w:left w:val="none" w:sz="0" w:space="0" w:color="auto"/>
            <w:bottom w:val="none" w:sz="0" w:space="0" w:color="auto"/>
            <w:right w:val="none" w:sz="0" w:space="0" w:color="auto"/>
          </w:divBdr>
        </w:div>
        <w:div w:id="921060415">
          <w:marLeft w:val="0"/>
          <w:marRight w:val="0"/>
          <w:marTop w:val="0"/>
          <w:marBottom w:val="0"/>
          <w:divBdr>
            <w:top w:val="none" w:sz="0" w:space="0" w:color="auto"/>
            <w:left w:val="none" w:sz="0" w:space="0" w:color="auto"/>
            <w:bottom w:val="none" w:sz="0" w:space="0" w:color="auto"/>
            <w:right w:val="none" w:sz="0" w:space="0" w:color="auto"/>
          </w:divBdr>
        </w:div>
        <w:div w:id="1096946317">
          <w:marLeft w:val="0"/>
          <w:marRight w:val="0"/>
          <w:marTop w:val="0"/>
          <w:marBottom w:val="0"/>
          <w:divBdr>
            <w:top w:val="none" w:sz="0" w:space="0" w:color="auto"/>
            <w:left w:val="none" w:sz="0" w:space="0" w:color="auto"/>
            <w:bottom w:val="none" w:sz="0" w:space="0" w:color="auto"/>
            <w:right w:val="none" w:sz="0" w:space="0" w:color="auto"/>
          </w:divBdr>
        </w:div>
        <w:div w:id="1220481596">
          <w:marLeft w:val="0"/>
          <w:marRight w:val="0"/>
          <w:marTop w:val="0"/>
          <w:marBottom w:val="0"/>
          <w:divBdr>
            <w:top w:val="none" w:sz="0" w:space="0" w:color="auto"/>
            <w:left w:val="none" w:sz="0" w:space="0" w:color="auto"/>
            <w:bottom w:val="none" w:sz="0" w:space="0" w:color="auto"/>
            <w:right w:val="none" w:sz="0" w:space="0" w:color="auto"/>
          </w:divBdr>
        </w:div>
        <w:div w:id="1301379694">
          <w:marLeft w:val="0"/>
          <w:marRight w:val="0"/>
          <w:marTop w:val="0"/>
          <w:marBottom w:val="0"/>
          <w:divBdr>
            <w:top w:val="none" w:sz="0" w:space="0" w:color="auto"/>
            <w:left w:val="none" w:sz="0" w:space="0" w:color="auto"/>
            <w:bottom w:val="none" w:sz="0" w:space="0" w:color="auto"/>
            <w:right w:val="none" w:sz="0" w:space="0" w:color="auto"/>
          </w:divBdr>
        </w:div>
        <w:div w:id="1320765010">
          <w:marLeft w:val="0"/>
          <w:marRight w:val="0"/>
          <w:marTop w:val="0"/>
          <w:marBottom w:val="0"/>
          <w:divBdr>
            <w:top w:val="none" w:sz="0" w:space="0" w:color="auto"/>
            <w:left w:val="none" w:sz="0" w:space="0" w:color="auto"/>
            <w:bottom w:val="none" w:sz="0" w:space="0" w:color="auto"/>
            <w:right w:val="none" w:sz="0" w:space="0" w:color="auto"/>
          </w:divBdr>
        </w:div>
        <w:div w:id="1682930638">
          <w:marLeft w:val="0"/>
          <w:marRight w:val="0"/>
          <w:marTop w:val="0"/>
          <w:marBottom w:val="0"/>
          <w:divBdr>
            <w:top w:val="none" w:sz="0" w:space="0" w:color="auto"/>
            <w:left w:val="none" w:sz="0" w:space="0" w:color="auto"/>
            <w:bottom w:val="none" w:sz="0" w:space="0" w:color="auto"/>
            <w:right w:val="none" w:sz="0" w:space="0" w:color="auto"/>
          </w:divBdr>
        </w:div>
        <w:div w:id="1718241260">
          <w:marLeft w:val="0"/>
          <w:marRight w:val="0"/>
          <w:marTop w:val="0"/>
          <w:marBottom w:val="0"/>
          <w:divBdr>
            <w:top w:val="none" w:sz="0" w:space="0" w:color="auto"/>
            <w:left w:val="none" w:sz="0" w:space="0" w:color="auto"/>
            <w:bottom w:val="none" w:sz="0" w:space="0" w:color="auto"/>
            <w:right w:val="none" w:sz="0" w:space="0" w:color="auto"/>
          </w:divBdr>
        </w:div>
        <w:div w:id="1718816079">
          <w:marLeft w:val="0"/>
          <w:marRight w:val="0"/>
          <w:marTop w:val="0"/>
          <w:marBottom w:val="0"/>
          <w:divBdr>
            <w:top w:val="none" w:sz="0" w:space="0" w:color="auto"/>
            <w:left w:val="none" w:sz="0" w:space="0" w:color="auto"/>
            <w:bottom w:val="none" w:sz="0" w:space="0" w:color="auto"/>
            <w:right w:val="none" w:sz="0" w:space="0" w:color="auto"/>
          </w:divBdr>
        </w:div>
        <w:div w:id="1821922035">
          <w:marLeft w:val="0"/>
          <w:marRight w:val="0"/>
          <w:marTop w:val="0"/>
          <w:marBottom w:val="0"/>
          <w:divBdr>
            <w:top w:val="none" w:sz="0" w:space="0" w:color="auto"/>
            <w:left w:val="none" w:sz="0" w:space="0" w:color="auto"/>
            <w:bottom w:val="none" w:sz="0" w:space="0" w:color="auto"/>
            <w:right w:val="none" w:sz="0" w:space="0" w:color="auto"/>
          </w:divBdr>
        </w:div>
        <w:div w:id="1982879072">
          <w:marLeft w:val="0"/>
          <w:marRight w:val="0"/>
          <w:marTop w:val="0"/>
          <w:marBottom w:val="0"/>
          <w:divBdr>
            <w:top w:val="none" w:sz="0" w:space="0" w:color="auto"/>
            <w:left w:val="none" w:sz="0" w:space="0" w:color="auto"/>
            <w:bottom w:val="none" w:sz="0" w:space="0" w:color="auto"/>
            <w:right w:val="none" w:sz="0" w:space="0" w:color="auto"/>
          </w:divBdr>
        </w:div>
      </w:divsChild>
    </w:div>
    <w:div w:id="1854145036">
      <w:bodyDiv w:val="1"/>
      <w:marLeft w:val="0"/>
      <w:marRight w:val="0"/>
      <w:marTop w:val="0"/>
      <w:marBottom w:val="0"/>
      <w:divBdr>
        <w:top w:val="none" w:sz="0" w:space="0" w:color="auto"/>
        <w:left w:val="none" w:sz="0" w:space="0" w:color="auto"/>
        <w:bottom w:val="none" w:sz="0" w:space="0" w:color="auto"/>
        <w:right w:val="none" w:sz="0" w:space="0" w:color="auto"/>
      </w:divBdr>
    </w:div>
    <w:div w:id="1966157692">
      <w:bodyDiv w:val="1"/>
      <w:marLeft w:val="0"/>
      <w:marRight w:val="0"/>
      <w:marTop w:val="0"/>
      <w:marBottom w:val="0"/>
      <w:divBdr>
        <w:top w:val="none" w:sz="0" w:space="0" w:color="auto"/>
        <w:left w:val="none" w:sz="0" w:space="0" w:color="auto"/>
        <w:bottom w:val="none" w:sz="0" w:space="0" w:color="auto"/>
        <w:right w:val="none" w:sz="0" w:space="0" w:color="auto"/>
      </w:divBdr>
    </w:div>
    <w:div w:id="1985044899">
      <w:bodyDiv w:val="1"/>
      <w:marLeft w:val="0"/>
      <w:marRight w:val="0"/>
      <w:marTop w:val="0"/>
      <w:marBottom w:val="0"/>
      <w:divBdr>
        <w:top w:val="none" w:sz="0" w:space="0" w:color="auto"/>
        <w:left w:val="none" w:sz="0" w:space="0" w:color="auto"/>
        <w:bottom w:val="none" w:sz="0" w:space="0" w:color="auto"/>
        <w:right w:val="none" w:sz="0" w:space="0" w:color="auto"/>
      </w:divBdr>
      <w:divsChild>
        <w:div w:id="153569205">
          <w:marLeft w:val="0"/>
          <w:marRight w:val="0"/>
          <w:marTop w:val="0"/>
          <w:marBottom w:val="0"/>
          <w:divBdr>
            <w:top w:val="none" w:sz="0" w:space="0" w:color="auto"/>
            <w:left w:val="none" w:sz="0" w:space="0" w:color="auto"/>
            <w:bottom w:val="none" w:sz="0" w:space="0" w:color="auto"/>
            <w:right w:val="none" w:sz="0" w:space="0" w:color="auto"/>
          </w:divBdr>
        </w:div>
        <w:div w:id="441338829">
          <w:marLeft w:val="0"/>
          <w:marRight w:val="0"/>
          <w:marTop w:val="0"/>
          <w:marBottom w:val="0"/>
          <w:divBdr>
            <w:top w:val="none" w:sz="0" w:space="0" w:color="auto"/>
            <w:left w:val="none" w:sz="0" w:space="0" w:color="auto"/>
            <w:bottom w:val="none" w:sz="0" w:space="0" w:color="auto"/>
            <w:right w:val="none" w:sz="0" w:space="0" w:color="auto"/>
          </w:divBdr>
        </w:div>
        <w:div w:id="558711951">
          <w:marLeft w:val="0"/>
          <w:marRight w:val="0"/>
          <w:marTop w:val="0"/>
          <w:marBottom w:val="0"/>
          <w:divBdr>
            <w:top w:val="none" w:sz="0" w:space="0" w:color="auto"/>
            <w:left w:val="none" w:sz="0" w:space="0" w:color="auto"/>
            <w:bottom w:val="none" w:sz="0" w:space="0" w:color="auto"/>
            <w:right w:val="none" w:sz="0" w:space="0" w:color="auto"/>
          </w:divBdr>
        </w:div>
        <w:div w:id="589042302">
          <w:marLeft w:val="0"/>
          <w:marRight w:val="0"/>
          <w:marTop w:val="0"/>
          <w:marBottom w:val="0"/>
          <w:divBdr>
            <w:top w:val="none" w:sz="0" w:space="0" w:color="auto"/>
            <w:left w:val="none" w:sz="0" w:space="0" w:color="auto"/>
            <w:bottom w:val="none" w:sz="0" w:space="0" w:color="auto"/>
            <w:right w:val="none" w:sz="0" w:space="0" w:color="auto"/>
          </w:divBdr>
        </w:div>
        <w:div w:id="673844840">
          <w:marLeft w:val="0"/>
          <w:marRight w:val="0"/>
          <w:marTop w:val="0"/>
          <w:marBottom w:val="0"/>
          <w:divBdr>
            <w:top w:val="none" w:sz="0" w:space="0" w:color="auto"/>
            <w:left w:val="none" w:sz="0" w:space="0" w:color="auto"/>
            <w:bottom w:val="none" w:sz="0" w:space="0" w:color="auto"/>
            <w:right w:val="none" w:sz="0" w:space="0" w:color="auto"/>
          </w:divBdr>
        </w:div>
        <w:div w:id="674915967">
          <w:marLeft w:val="0"/>
          <w:marRight w:val="0"/>
          <w:marTop w:val="0"/>
          <w:marBottom w:val="0"/>
          <w:divBdr>
            <w:top w:val="none" w:sz="0" w:space="0" w:color="auto"/>
            <w:left w:val="none" w:sz="0" w:space="0" w:color="auto"/>
            <w:bottom w:val="none" w:sz="0" w:space="0" w:color="auto"/>
            <w:right w:val="none" w:sz="0" w:space="0" w:color="auto"/>
          </w:divBdr>
        </w:div>
        <w:div w:id="774793347">
          <w:marLeft w:val="0"/>
          <w:marRight w:val="0"/>
          <w:marTop w:val="0"/>
          <w:marBottom w:val="0"/>
          <w:divBdr>
            <w:top w:val="none" w:sz="0" w:space="0" w:color="auto"/>
            <w:left w:val="none" w:sz="0" w:space="0" w:color="auto"/>
            <w:bottom w:val="none" w:sz="0" w:space="0" w:color="auto"/>
            <w:right w:val="none" w:sz="0" w:space="0" w:color="auto"/>
          </w:divBdr>
        </w:div>
        <w:div w:id="778135686">
          <w:marLeft w:val="0"/>
          <w:marRight w:val="0"/>
          <w:marTop w:val="0"/>
          <w:marBottom w:val="0"/>
          <w:divBdr>
            <w:top w:val="none" w:sz="0" w:space="0" w:color="auto"/>
            <w:left w:val="none" w:sz="0" w:space="0" w:color="auto"/>
            <w:bottom w:val="none" w:sz="0" w:space="0" w:color="auto"/>
            <w:right w:val="none" w:sz="0" w:space="0" w:color="auto"/>
          </w:divBdr>
        </w:div>
        <w:div w:id="819613283">
          <w:marLeft w:val="0"/>
          <w:marRight w:val="0"/>
          <w:marTop w:val="0"/>
          <w:marBottom w:val="0"/>
          <w:divBdr>
            <w:top w:val="none" w:sz="0" w:space="0" w:color="auto"/>
            <w:left w:val="none" w:sz="0" w:space="0" w:color="auto"/>
            <w:bottom w:val="none" w:sz="0" w:space="0" w:color="auto"/>
            <w:right w:val="none" w:sz="0" w:space="0" w:color="auto"/>
          </w:divBdr>
        </w:div>
        <w:div w:id="1014259529">
          <w:marLeft w:val="0"/>
          <w:marRight w:val="0"/>
          <w:marTop w:val="0"/>
          <w:marBottom w:val="0"/>
          <w:divBdr>
            <w:top w:val="none" w:sz="0" w:space="0" w:color="auto"/>
            <w:left w:val="none" w:sz="0" w:space="0" w:color="auto"/>
            <w:bottom w:val="none" w:sz="0" w:space="0" w:color="auto"/>
            <w:right w:val="none" w:sz="0" w:space="0" w:color="auto"/>
          </w:divBdr>
        </w:div>
        <w:div w:id="1033652738">
          <w:marLeft w:val="0"/>
          <w:marRight w:val="0"/>
          <w:marTop w:val="0"/>
          <w:marBottom w:val="0"/>
          <w:divBdr>
            <w:top w:val="none" w:sz="0" w:space="0" w:color="auto"/>
            <w:left w:val="none" w:sz="0" w:space="0" w:color="auto"/>
            <w:bottom w:val="none" w:sz="0" w:space="0" w:color="auto"/>
            <w:right w:val="none" w:sz="0" w:space="0" w:color="auto"/>
          </w:divBdr>
        </w:div>
        <w:div w:id="1047727030">
          <w:marLeft w:val="0"/>
          <w:marRight w:val="0"/>
          <w:marTop w:val="0"/>
          <w:marBottom w:val="0"/>
          <w:divBdr>
            <w:top w:val="none" w:sz="0" w:space="0" w:color="auto"/>
            <w:left w:val="none" w:sz="0" w:space="0" w:color="auto"/>
            <w:bottom w:val="none" w:sz="0" w:space="0" w:color="auto"/>
            <w:right w:val="none" w:sz="0" w:space="0" w:color="auto"/>
          </w:divBdr>
        </w:div>
        <w:div w:id="1062213882">
          <w:marLeft w:val="0"/>
          <w:marRight w:val="0"/>
          <w:marTop w:val="0"/>
          <w:marBottom w:val="0"/>
          <w:divBdr>
            <w:top w:val="none" w:sz="0" w:space="0" w:color="auto"/>
            <w:left w:val="none" w:sz="0" w:space="0" w:color="auto"/>
            <w:bottom w:val="none" w:sz="0" w:space="0" w:color="auto"/>
            <w:right w:val="none" w:sz="0" w:space="0" w:color="auto"/>
          </w:divBdr>
        </w:div>
        <w:div w:id="1164392793">
          <w:marLeft w:val="0"/>
          <w:marRight w:val="0"/>
          <w:marTop w:val="0"/>
          <w:marBottom w:val="0"/>
          <w:divBdr>
            <w:top w:val="none" w:sz="0" w:space="0" w:color="auto"/>
            <w:left w:val="none" w:sz="0" w:space="0" w:color="auto"/>
            <w:bottom w:val="none" w:sz="0" w:space="0" w:color="auto"/>
            <w:right w:val="none" w:sz="0" w:space="0" w:color="auto"/>
          </w:divBdr>
        </w:div>
        <w:div w:id="1170366913">
          <w:marLeft w:val="0"/>
          <w:marRight w:val="0"/>
          <w:marTop w:val="0"/>
          <w:marBottom w:val="0"/>
          <w:divBdr>
            <w:top w:val="none" w:sz="0" w:space="0" w:color="auto"/>
            <w:left w:val="none" w:sz="0" w:space="0" w:color="auto"/>
            <w:bottom w:val="none" w:sz="0" w:space="0" w:color="auto"/>
            <w:right w:val="none" w:sz="0" w:space="0" w:color="auto"/>
          </w:divBdr>
        </w:div>
        <w:div w:id="1211961174">
          <w:marLeft w:val="0"/>
          <w:marRight w:val="0"/>
          <w:marTop w:val="0"/>
          <w:marBottom w:val="0"/>
          <w:divBdr>
            <w:top w:val="none" w:sz="0" w:space="0" w:color="auto"/>
            <w:left w:val="none" w:sz="0" w:space="0" w:color="auto"/>
            <w:bottom w:val="none" w:sz="0" w:space="0" w:color="auto"/>
            <w:right w:val="none" w:sz="0" w:space="0" w:color="auto"/>
          </w:divBdr>
        </w:div>
        <w:div w:id="1245727317">
          <w:marLeft w:val="0"/>
          <w:marRight w:val="0"/>
          <w:marTop w:val="0"/>
          <w:marBottom w:val="0"/>
          <w:divBdr>
            <w:top w:val="none" w:sz="0" w:space="0" w:color="auto"/>
            <w:left w:val="none" w:sz="0" w:space="0" w:color="auto"/>
            <w:bottom w:val="none" w:sz="0" w:space="0" w:color="auto"/>
            <w:right w:val="none" w:sz="0" w:space="0" w:color="auto"/>
          </w:divBdr>
        </w:div>
        <w:div w:id="1363247027">
          <w:marLeft w:val="0"/>
          <w:marRight w:val="0"/>
          <w:marTop w:val="0"/>
          <w:marBottom w:val="0"/>
          <w:divBdr>
            <w:top w:val="none" w:sz="0" w:space="0" w:color="auto"/>
            <w:left w:val="none" w:sz="0" w:space="0" w:color="auto"/>
            <w:bottom w:val="none" w:sz="0" w:space="0" w:color="auto"/>
            <w:right w:val="none" w:sz="0" w:space="0" w:color="auto"/>
          </w:divBdr>
        </w:div>
        <w:div w:id="1434518284">
          <w:marLeft w:val="0"/>
          <w:marRight w:val="0"/>
          <w:marTop w:val="0"/>
          <w:marBottom w:val="0"/>
          <w:divBdr>
            <w:top w:val="none" w:sz="0" w:space="0" w:color="auto"/>
            <w:left w:val="none" w:sz="0" w:space="0" w:color="auto"/>
            <w:bottom w:val="none" w:sz="0" w:space="0" w:color="auto"/>
            <w:right w:val="none" w:sz="0" w:space="0" w:color="auto"/>
          </w:divBdr>
        </w:div>
        <w:div w:id="1450318536">
          <w:marLeft w:val="0"/>
          <w:marRight w:val="0"/>
          <w:marTop w:val="0"/>
          <w:marBottom w:val="0"/>
          <w:divBdr>
            <w:top w:val="none" w:sz="0" w:space="0" w:color="auto"/>
            <w:left w:val="none" w:sz="0" w:space="0" w:color="auto"/>
            <w:bottom w:val="none" w:sz="0" w:space="0" w:color="auto"/>
            <w:right w:val="none" w:sz="0" w:space="0" w:color="auto"/>
          </w:divBdr>
        </w:div>
        <w:div w:id="1514345154">
          <w:marLeft w:val="0"/>
          <w:marRight w:val="0"/>
          <w:marTop w:val="0"/>
          <w:marBottom w:val="0"/>
          <w:divBdr>
            <w:top w:val="none" w:sz="0" w:space="0" w:color="auto"/>
            <w:left w:val="none" w:sz="0" w:space="0" w:color="auto"/>
            <w:bottom w:val="none" w:sz="0" w:space="0" w:color="auto"/>
            <w:right w:val="none" w:sz="0" w:space="0" w:color="auto"/>
          </w:divBdr>
        </w:div>
        <w:div w:id="1522937504">
          <w:marLeft w:val="0"/>
          <w:marRight w:val="0"/>
          <w:marTop w:val="0"/>
          <w:marBottom w:val="0"/>
          <w:divBdr>
            <w:top w:val="none" w:sz="0" w:space="0" w:color="auto"/>
            <w:left w:val="none" w:sz="0" w:space="0" w:color="auto"/>
            <w:bottom w:val="none" w:sz="0" w:space="0" w:color="auto"/>
            <w:right w:val="none" w:sz="0" w:space="0" w:color="auto"/>
          </w:divBdr>
        </w:div>
        <w:div w:id="1701084981">
          <w:marLeft w:val="0"/>
          <w:marRight w:val="0"/>
          <w:marTop w:val="0"/>
          <w:marBottom w:val="0"/>
          <w:divBdr>
            <w:top w:val="none" w:sz="0" w:space="0" w:color="auto"/>
            <w:left w:val="none" w:sz="0" w:space="0" w:color="auto"/>
            <w:bottom w:val="none" w:sz="0" w:space="0" w:color="auto"/>
            <w:right w:val="none" w:sz="0" w:space="0" w:color="auto"/>
          </w:divBdr>
        </w:div>
        <w:div w:id="1948468027">
          <w:marLeft w:val="0"/>
          <w:marRight w:val="0"/>
          <w:marTop w:val="0"/>
          <w:marBottom w:val="0"/>
          <w:divBdr>
            <w:top w:val="none" w:sz="0" w:space="0" w:color="auto"/>
            <w:left w:val="none" w:sz="0" w:space="0" w:color="auto"/>
            <w:bottom w:val="none" w:sz="0" w:space="0" w:color="auto"/>
            <w:right w:val="none" w:sz="0" w:space="0" w:color="auto"/>
          </w:divBdr>
        </w:div>
        <w:div w:id="2014067278">
          <w:marLeft w:val="0"/>
          <w:marRight w:val="0"/>
          <w:marTop w:val="0"/>
          <w:marBottom w:val="0"/>
          <w:divBdr>
            <w:top w:val="none" w:sz="0" w:space="0" w:color="auto"/>
            <w:left w:val="none" w:sz="0" w:space="0" w:color="auto"/>
            <w:bottom w:val="none" w:sz="0" w:space="0" w:color="auto"/>
            <w:right w:val="none" w:sz="0" w:space="0" w:color="auto"/>
          </w:divBdr>
        </w:div>
        <w:div w:id="2087798274">
          <w:marLeft w:val="0"/>
          <w:marRight w:val="0"/>
          <w:marTop w:val="0"/>
          <w:marBottom w:val="0"/>
          <w:divBdr>
            <w:top w:val="none" w:sz="0" w:space="0" w:color="auto"/>
            <w:left w:val="none" w:sz="0" w:space="0" w:color="auto"/>
            <w:bottom w:val="none" w:sz="0" w:space="0" w:color="auto"/>
            <w:right w:val="none" w:sz="0" w:space="0" w:color="auto"/>
          </w:divBdr>
        </w:div>
        <w:div w:id="2088112168">
          <w:marLeft w:val="0"/>
          <w:marRight w:val="0"/>
          <w:marTop w:val="0"/>
          <w:marBottom w:val="0"/>
          <w:divBdr>
            <w:top w:val="none" w:sz="0" w:space="0" w:color="auto"/>
            <w:left w:val="none" w:sz="0" w:space="0" w:color="auto"/>
            <w:bottom w:val="none" w:sz="0" w:space="0" w:color="auto"/>
            <w:right w:val="none" w:sz="0" w:space="0" w:color="auto"/>
          </w:divBdr>
        </w:div>
        <w:div w:id="2092964800">
          <w:marLeft w:val="0"/>
          <w:marRight w:val="0"/>
          <w:marTop w:val="0"/>
          <w:marBottom w:val="0"/>
          <w:divBdr>
            <w:top w:val="none" w:sz="0" w:space="0" w:color="auto"/>
            <w:left w:val="none" w:sz="0" w:space="0" w:color="auto"/>
            <w:bottom w:val="none" w:sz="0" w:space="0" w:color="auto"/>
            <w:right w:val="none" w:sz="0" w:space="0" w:color="auto"/>
          </w:divBdr>
        </w:div>
      </w:divsChild>
    </w:div>
    <w:div w:id="214369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591</Words>
  <Characters>3370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dc:creator>
  <cp:keywords/>
  <cp:lastModifiedBy>MakarovaSG</cp:lastModifiedBy>
  <cp:revision>5</cp:revision>
  <cp:lastPrinted>2025-09-24T05:15:00Z</cp:lastPrinted>
  <dcterms:created xsi:type="dcterms:W3CDTF">2025-09-16T11:22:00Z</dcterms:created>
  <dcterms:modified xsi:type="dcterms:W3CDTF">2025-09-25T09:19:00Z</dcterms:modified>
</cp:coreProperties>
</file>